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7D57BF2" w14:textId="2FD00D00" w:rsidR="00D65337" w:rsidRPr="005A27D3" w:rsidRDefault="00523013" w:rsidP="00791971">
      <w:p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</w:t>
      </w:r>
      <w:r w:rsidR="00D65337" w:rsidRPr="005A27D3">
        <w:rPr>
          <w:rFonts w:ascii="Arial" w:hAnsi="Arial" w:cs="Arial"/>
          <w:sz w:val="22"/>
          <w:szCs w:val="22"/>
        </w:rPr>
        <w:t>ieczęć wnioskodawcy:</w:t>
      </w:r>
      <w:r w:rsidR="00B24154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786837479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2400AE1C" w14:textId="1EED9DBA" w:rsidR="00596E07" w:rsidRPr="005A27D3" w:rsidRDefault="00523013" w:rsidP="00523013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A27D3">
        <w:rPr>
          <w:rFonts w:ascii="Arial" w:eastAsia="Arial" w:hAnsi="Arial" w:cs="Arial"/>
          <w:sz w:val="22"/>
          <w:szCs w:val="22"/>
        </w:rPr>
        <w:t>miejscowość</w:t>
      </w:r>
      <w:r w:rsidR="00596E07" w:rsidRPr="005A27D3">
        <w:rPr>
          <w:rFonts w:ascii="Arial" w:hAnsi="Arial" w:cs="Arial"/>
          <w:sz w:val="22"/>
          <w:szCs w:val="22"/>
        </w:rPr>
        <w:t>, dnia</w:t>
      </w:r>
      <w:r w:rsidRPr="005A27D3">
        <w:rPr>
          <w:rFonts w:ascii="Arial" w:hAnsi="Arial" w:cs="Arial"/>
          <w:sz w:val="22"/>
          <w:szCs w:val="22"/>
        </w:rPr>
        <w:t>:</w:t>
      </w:r>
      <w:r w:rsidR="00D65337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211030201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="008B46A3" w:rsidRPr="005A27D3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id w:val="-1846478675"/>
          <w:placeholder>
            <w:docPart w:val="DefaultPlaceholder_-1854013437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naciśnij, aby wprowadzić datę.</w:t>
          </w:r>
        </w:sdtContent>
      </w:sdt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3000"/>
        <w:gridCol w:w="2530"/>
      </w:tblGrid>
      <w:tr w:rsidR="00596E07" w:rsidRPr="005A27D3" w14:paraId="344EE070" w14:textId="77777777" w:rsidTr="00D03E2F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42EAE" w14:textId="77777777" w:rsidR="00596E07" w:rsidRPr="005A27D3" w:rsidRDefault="00596E07" w:rsidP="00D03E2F">
            <w:pPr>
              <w:tabs>
                <w:tab w:val="left" w:pos="6237"/>
                <w:tab w:val="left" w:pos="6379"/>
                <w:tab w:val="left" w:pos="652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A27D3">
              <w:rPr>
                <w:rFonts w:ascii="Arial" w:hAnsi="Arial" w:cs="Arial"/>
                <w:sz w:val="22"/>
                <w:szCs w:val="22"/>
              </w:rPr>
              <w:t>Numer wniosku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A022" w14:textId="77777777" w:rsidR="00596E07" w:rsidRPr="005A27D3" w:rsidRDefault="00596E07" w:rsidP="00D03E2F">
            <w:pPr>
              <w:tabs>
                <w:tab w:val="left" w:pos="6237"/>
                <w:tab w:val="left" w:pos="6379"/>
                <w:tab w:val="left" w:pos="652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A27D3">
              <w:rPr>
                <w:rFonts w:ascii="Arial" w:hAnsi="Arial" w:cs="Arial"/>
                <w:sz w:val="22"/>
                <w:szCs w:val="22"/>
              </w:rPr>
              <w:t>Sposób rozpatrzenia</w:t>
            </w:r>
          </w:p>
        </w:tc>
      </w:tr>
      <w:tr w:rsidR="00523013" w:rsidRPr="005A27D3" w14:paraId="5E61D7EB" w14:textId="77777777" w:rsidTr="00D03E2F"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50958" w14:textId="588FA319" w:rsidR="00523013" w:rsidRPr="005A27D3" w:rsidRDefault="005403EE" w:rsidP="00D03E2F">
            <w:pPr>
              <w:tabs>
                <w:tab w:val="left" w:pos="6237"/>
                <w:tab w:val="left" w:pos="6379"/>
                <w:tab w:val="left" w:pos="6521"/>
              </w:tabs>
              <w:spacing w:line="36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A27D3">
              <w:rPr>
                <w:rFonts w:ascii="Arial" w:hAnsi="Arial" w:cs="Arial"/>
                <w:sz w:val="22"/>
                <w:szCs w:val="22"/>
              </w:rPr>
              <w:t>IP.______.____.20___.____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5AF2" w14:textId="77777777" w:rsidR="00523013" w:rsidRPr="005A27D3" w:rsidRDefault="00523013" w:rsidP="00D03E2F">
            <w:pPr>
              <w:tabs>
                <w:tab w:val="left" w:pos="6237"/>
                <w:tab w:val="left" w:pos="6379"/>
                <w:tab w:val="left" w:pos="652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5A27D3">
              <w:rPr>
                <w:rFonts w:ascii="Arial" w:hAnsi="Arial" w:cs="Arial"/>
                <w:sz w:val="22"/>
                <w:szCs w:val="22"/>
              </w:rPr>
              <w:t xml:space="preserve">pozytywnie </w:t>
            </w:r>
            <w:r w:rsidRPr="005A27D3">
              <w:rPr>
                <w:rFonts w:ascii="Arial" w:hAnsi="Arial" w:cs="Arial"/>
                <w:sz w:val="36"/>
                <w:szCs w:val="36"/>
              </w:rPr>
              <w:sym w:font="Symbol" w:char="F0A0"/>
            </w:r>
          </w:p>
        </w:tc>
      </w:tr>
      <w:tr w:rsidR="00523013" w:rsidRPr="005A27D3" w14:paraId="47F63879" w14:textId="77777777" w:rsidTr="00D03E2F">
        <w:tc>
          <w:tcPr>
            <w:tcW w:w="3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542B0" w14:textId="77777777" w:rsidR="00523013" w:rsidRPr="005A27D3" w:rsidRDefault="00523013" w:rsidP="00D03E2F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3E7D" w14:textId="77777777" w:rsidR="00523013" w:rsidRPr="005A27D3" w:rsidRDefault="00523013" w:rsidP="00D03E2F">
            <w:pPr>
              <w:tabs>
                <w:tab w:val="left" w:pos="6237"/>
                <w:tab w:val="left" w:pos="6379"/>
                <w:tab w:val="left" w:pos="6521"/>
              </w:tabs>
              <w:snapToGrid w:val="0"/>
              <w:ind w:right="-10"/>
              <w:rPr>
                <w:rFonts w:ascii="Arial" w:hAnsi="Arial" w:cs="Arial"/>
                <w:sz w:val="22"/>
                <w:szCs w:val="22"/>
              </w:rPr>
            </w:pPr>
            <w:r w:rsidRPr="005A27D3">
              <w:rPr>
                <w:rFonts w:ascii="Arial" w:hAnsi="Arial" w:cs="Arial"/>
                <w:sz w:val="22"/>
                <w:szCs w:val="22"/>
              </w:rPr>
              <w:t xml:space="preserve">negatywnie </w:t>
            </w:r>
            <w:r w:rsidRPr="005A27D3">
              <w:rPr>
                <w:rFonts w:ascii="Arial" w:hAnsi="Arial" w:cs="Arial"/>
                <w:sz w:val="36"/>
                <w:szCs w:val="36"/>
              </w:rPr>
              <w:sym w:font="Symbol" w:char="F0A0"/>
            </w:r>
          </w:p>
        </w:tc>
      </w:tr>
    </w:tbl>
    <w:p w14:paraId="4BE1457C" w14:textId="77777777" w:rsidR="00596E07" w:rsidRPr="005A27D3" w:rsidRDefault="00596E07" w:rsidP="00046FFB">
      <w:pPr>
        <w:spacing w:before="480" w:line="360" w:lineRule="auto"/>
        <w:rPr>
          <w:rFonts w:ascii="Arial" w:hAnsi="Arial" w:cs="Arial"/>
          <w:b/>
          <w:sz w:val="22"/>
          <w:szCs w:val="22"/>
        </w:rPr>
      </w:pPr>
      <w:r w:rsidRPr="005A27D3">
        <w:rPr>
          <w:rFonts w:ascii="Arial" w:hAnsi="Arial" w:cs="Arial"/>
          <w:b/>
          <w:sz w:val="22"/>
          <w:szCs w:val="22"/>
        </w:rPr>
        <w:t>Powiatowy Urząd Pracy</w:t>
      </w:r>
      <w:r w:rsidRPr="005A27D3">
        <w:rPr>
          <w:rFonts w:ascii="Arial" w:hAnsi="Arial" w:cs="Arial"/>
          <w:sz w:val="22"/>
          <w:szCs w:val="22"/>
        </w:rPr>
        <w:br/>
      </w:r>
      <w:r w:rsidRPr="005A27D3">
        <w:rPr>
          <w:rFonts w:ascii="Arial" w:hAnsi="Arial" w:cs="Arial"/>
          <w:b/>
          <w:sz w:val="22"/>
          <w:szCs w:val="22"/>
        </w:rPr>
        <w:t>ul. Dworcowa 23</w:t>
      </w:r>
    </w:p>
    <w:p w14:paraId="1C33837C" w14:textId="77777777" w:rsidR="00596E07" w:rsidRPr="005A27D3" w:rsidRDefault="00596E07" w:rsidP="00B2415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b/>
          <w:sz w:val="22"/>
          <w:szCs w:val="22"/>
        </w:rPr>
        <w:t>43-200 Pszczyna</w:t>
      </w:r>
    </w:p>
    <w:p w14:paraId="7F47F2ED" w14:textId="77777777" w:rsidR="00472621" w:rsidRPr="005A27D3" w:rsidRDefault="00596E07" w:rsidP="00523013">
      <w:pPr>
        <w:pStyle w:val="Tytu"/>
        <w:rPr>
          <w:rFonts w:cs="Arial"/>
          <w:b w:val="0"/>
        </w:rPr>
      </w:pPr>
      <w:r w:rsidRPr="005A27D3">
        <w:rPr>
          <w:rFonts w:cs="Arial"/>
        </w:rPr>
        <w:t>Wniosek o organizację miejsca pracy w ramach prac interwencyjnych</w:t>
      </w:r>
    </w:p>
    <w:p w14:paraId="063F67DC" w14:textId="2807B1BF" w:rsidR="00596E07" w:rsidRPr="005A27D3" w:rsidRDefault="00596E07" w:rsidP="00523013">
      <w:pPr>
        <w:tabs>
          <w:tab w:val="left" w:pos="284"/>
        </w:tabs>
        <w:spacing w:line="360" w:lineRule="auto"/>
        <w:ind w:firstLine="1"/>
        <w:rPr>
          <w:rFonts w:ascii="Arial" w:hAnsi="Arial" w:cs="Arial"/>
          <w:bCs/>
          <w:strike/>
          <w:sz w:val="22"/>
          <w:szCs w:val="22"/>
        </w:rPr>
      </w:pPr>
      <w:r w:rsidRPr="005A27D3">
        <w:rPr>
          <w:rFonts w:ascii="Arial" w:hAnsi="Arial" w:cs="Arial"/>
          <w:bCs/>
          <w:iCs/>
          <w:sz w:val="22"/>
          <w:szCs w:val="22"/>
        </w:rPr>
        <w:t xml:space="preserve">Prosimy o czytelne wypełnienie wniosku oraz o niepozostawianie rubryk nie wypełnionych. </w:t>
      </w:r>
      <w:r w:rsidR="00126DAF" w:rsidRPr="005A27D3">
        <w:rPr>
          <w:rFonts w:ascii="Arial" w:hAnsi="Arial" w:cs="Arial"/>
          <w:bCs/>
          <w:iCs/>
          <w:sz w:val="22"/>
          <w:szCs w:val="22"/>
        </w:rPr>
        <w:t>W przypadkach niedotyczących Wnioskodawcy należy wpisać: nie dotyczy.</w:t>
      </w:r>
    </w:p>
    <w:p w14:paraId="49801CD7" w14:textId="77777777" w:rsidR="00596E07" w:rsidRPr="005A27D3" w:rsidRDefault="00596E07" w:rsidP="00523013">
      <w:pPr>
        <w:pStyle w:val="Wniosekprzepisy"/>
        <w:spacing w:before="360" w:line="36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Podstawa prawna: </w:t>
      </w:r>
    </w:p>
    <w:p w14:paraId="52DF4D9B" w14:textId="74912F71" w:rsidR="000449D6" w:rsidRPr="005A27D3" w:rsidRDefault="00126DAF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Ustawa z dnia 20 marca 2025 r. o rynku pracy i służbach zatrudniania</w:t>
      </w:r>
      <w:r w:rsidR="004D01DA" w:rsidRPr="005A27D3">
        <w:rPr>
          <w:rFonts w:ascii="Arial" w:hAnsi="Arial" w:cs="Arial"/>
          <w:sz w:val="22"/>
          <w:szCs w:val="22"/>
        </w:rPr>
        <w:t>,</w:t>
      </w:r>
    </w:p>
    <w:p w14:paraId="30E24D08" w14:textId="19C1A6DB" w:rsidR="000449D6" w:rsidRPr="005A27D3" w:rsidRDefault="00126DAF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Rozporządzenie Komisji (UE) nr 2023/2831 z dnia 13 grudnia 2023 r. w sprawie stosowania art. 107 i 108 Traktatu o funkcjonowaniu Unii Europejskiej do pomocy de </w:t>
      </w:r>
      <w:proofErr w:type="spellStart"/>
      <w:r w:rsidRPr="005A27D3">
        <w:rPr>
          <w:rFonts w:ascii="Arial" w:hAnsi="Arial" w:cs="Arial"/>
          <w:sz w:val="22"/>
          <w:szCs w:val="22"/>
        </w:rPr>
        <w:t>minimis</w:t>
      </w:r>
      <w:proofErr w:type="spellEnd"/>
      <w:r w:rsidR="00F2766A" w:rsidRPr="005A27D3">
        <w:rPr>
          <w:rFonts w:ascii="Arial" w:hAnsi="Arial" w:cs="Arial"/>
          <w:sz w:val="22"/>
          <w:szCs w:val="22"/>
        </w:rPr>
        <w:t>,</w:t>
      </w:r>
    </w:p>
    <w:p w14:paraId="74B1FBB4" w14:textId="2D1A881E" w:rsidR="000449D6" w:rsidRPr="005A27D3" w:rsidRDefault="000449D6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Rozporządzenie Komisji (UE) Nr 1408/2013 z dnia 18 grudnia 2013 r. w sprawie stosowania art. 107 i 108 Traktatu o funkcjonowaniu Unii Europejskie do pomocy de </w:t>
      </w:r>
      <w:proofErr w:type="spellStart"/>
      <w:r w:rsidRPr="005A27D3">
        <w:rPr>
          <w:rFonts w:ascii="Arial" w:hAnsi="Arial" w:cs="Arial"/>
          <w:sz w:val="22"/>
          <w:szCs w:val="22"/>
        </w:rPr>
        <w:t>minimis</w:t>
      </w:r>
      <w:proofErr w:type="spellEnd"/>
      <w:r w:rsidRPr="005A27D3">
        <w:rPr>
          <w:rFonts w:ascii="Arial" w:hAnsi="Arial" w:cs="Arial"/>
          <w:sz w:val="22"/>
          <w:szCs w:val="22"/>
        </w:rPr>
        <w:t xml:space="preserve"> w sektorze rolnym</w:t>
      </w:r>
      <w:r w:rsidR="004F054D" w:rsidRPr="005A27D3">
        <w:rPr>
          <w:rFonts w:ascii="Arial" w:hAnsi="Arial" w:cs="Arial"/>
          <w:sz w:val="22"/>
          <w:szCs w:val="22"/>
        </w:rPr>
        <w:t>,</w:t>
      </w:r>
    </w:p>
    <w:p w14:paraId="6B121363" w14:textId="6BE56AD7" w:rsidR="000449D6" w:rsidRPr="005A27D3" w:rsidRDefault="000449D6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trike/>
          <w:sz w:val="22"/>
          <w:szCs w:val="22"/>
        </w:rPr>
      </w:pPr>
      <w:r w:rsidRPr="005A27D3">
        <w:rPr>
          <w:rFonts w:ascii="Arial" w:eastAsia="Arial" w:hAnsi="Arial" w:cs="Arial"/>
          <w:sz w:val="22"/>
          <w:szCs w:val="22"/>
        </w:rPr>
        <w:t xml:space="preserve">Rozporządzenie Komisji (UE) Nr 717/2014 z dnia 27 czerwca 2014 r. w sprawie stosowania art. 107 i 108 Traktatu o funkcjonowaniu Unii Europejskiej do pomocy de </w:t>
      </w:r>
      <w:proofErr w:type="spellStart"/>
      <w:r w:rsidRPr="005A27D3">
        <w:rPr>
          <w:rFonts w:ascii="Arial" w:eastAsia="Arial" w:hAnsi="Arial" w:cs="Arial"/>
          <w:sz w:val="22"/>
          <w:szCs w:val="22"/>
        </w:rPr>
        <w:t>minimis</w:t>
      </w:r>
      <w:proofErr w:type="spellEnd"/>
      <w:r w:rsidRPr="005A27D3">
        <w:rPr>
          <w:rFonts w:ascii="Arial" w:eastAsia="Arial" w:hAnsi="Arial" w:cs="Arial"/>
          <w:sz w:val="22"/>
          <w:szCs w:val="22"/>
        </w:rPr>
        <w:t xml:space="preserve"> w sektorze rybołówstwa i akwakultury</w:t>
      </w:r>
      <w:r w:rsidR="005065F1" w:rsidRPr="005A27D3">
        <w:rPr>
          <w:rFonts w:ascii="Arial" w:eastAsia="Arial" w:hAnsi="Arial" w:cs="Arial"/>
          <w:sz w:val="22"/>
          <w:szCs w:val="22"/>
        </w:rPr>
        <w:t>,</w:t>
      </w:r>
    </w:p>
    <w:p w14:paraId="2F7EA57E" w14:textId="5A6C7AB9" w:rsidR="000449D6" w:rsidRPr="005A27D3" w:rsidRDefault="00126DAF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Ustawa z dnia 30 kwietnia 2004 r. o postępowaniu w sprawach dotyczących pomocy publiczne</w:t>
      </w:r>
      <w:r w:rsidR="005065F1" w:rsidRPr="005A27D3">
        <w:rPr>
          <w:rFonts w:ascii="Arial" w:hAnsi="Arial" w:cs="Arial"/>
          <w:strike/>
          <w:sz w:val="22"/>
          <w:szCs w:val="22"/>
        </w:rPr>
        <w:t>j</w:t>
      </w:r>
      <w:r w:rsidR="005065F1" w:rsidRPr="005A27D3">
        <w:rPr>
          <w:rFonts w:ascii="Arial" w:hAnsi="Arial" w:cs="Arial"/>
          <w:sz w:val="22"/>
          <w:szCs w:val="22"/>
        </w:rPr>
        <w:t>,</w:t>
      </w:r>
    </w:p>
    <w:p w14:paraId="289F953D" w14:textId="6BD41368" w:rsidR="009D1520" w:rsidRPr="005A27D3" w:rsidRDefault="00126DAF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Rozporządzenie Rady Ministrów z dnia 29 marca 2010 r. w sprawie zakresu informacji przedstawianych przez podmiot ubiegający się o pomoc </w:t>
      </w:r>
      <w:r w:rsidRPr="005A27D3">
        <w:rPr>
          <w:rFonts w:ascii="Arial" w:eastAsia="Arial" w:hAnsi="Arial" w:cs="Arial"/>
          <w:sz w:val="22"/>
          <w:szCs w:val="22"/>
        </w:rPr>
        <w:t xml:space="preserve">de </w:t>
      </w:r>
      <w:proofErr w:type="spellStart"/>
      <w:r w:rsidRPr="005A27D3">
        <w:rPr>
          <w:rFonts w:ascii="Arial" w:eastAsia="Arial" w:hAnsi="Arial" w:cs="Arial"/>
          <w:sz w:val="22"/>
          <w:szCs w:val="22"/>
        </w:rPr>
        <w:t>minimis</w:t>
      </w:r>
      <w:proofErr w:type="spellEnd"/>
      <w:r w:rsidR="004F054D" w:rsidRPr="005A27D3">
        <w:rPr>
          <w:rFonts w:ascii="Arial" w:eastAsia="Arial" w:hAnsi="Arial" w:cs="Arial"/>
          <w:sz w:val="22"/>
          <w:szCs w:val="22"/>
        </w:rPr>
        <w:t>,</w:t>
      </w:r>
    </w:p>
    <w:p w14:paraId="0D2CFD0F" w14:textId="1E18A53D" w:rsidR="000449D6" w:rsidRPr="005A27D3" w:rsidRDefault="000449D6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pacing w:val="-4"/>
          <w:sz w:val="22"/>
          <w:szCs w:val="22"/>
        </w:rPr>
        <w:t xml:space="preserve">Rozporządzenie Rady Ministrów z dnia 11 czerwca 2010 r. w sprawie informacji składanych przez podmioty ubiegające się o pomoc de </w:t>
      </w:r>
      <w:proofErr w:type="spellStart"/>
      <w:r w:rsidRPr="005A27D3">
        <w:rPr>
          <w:rFonts w:ascii="Arial" w:hAnsi="Arial" w:cs="Arial"/>
          <w:spacing w:val="-4"/>
          <w:sz w:val="22"/>
          <w:szCs w:val="22"/>
        </w:rPr>
        <w:t>minimis</w:t>
      </w:r>
      <w:proofErr w:type="spellEnd"/>
      <w:r w:rsidRPr="005A27D3">
        <w:rPr>
          <w:rFonts w:ascii="Arial" w:hAnsi="Arial" w:cs="Arial"/>
          <w:spacing w:val="-4"/>
          <w:sz w:val="22"/>
          <w:szCs w:val="22"/>
        </w:rPr>
        <w:t xml:space="preserve"> w rolnictwie lub rybołówstwie</w:t>
      </w:r>
      <w:r w:rsidR="004F054D" w:rsidRPr="005A27D3">
        <w:rPr>
          <w:rFonts w:ascii="Arial" w:hAnsi="Arial" w:cs="Arial"/>
          <w:sz w:val="22"/>
          <w:szCs w:val="22"/>
        </w:rPr>
        <w:t>,</w:t>
      </w:r>
    </w:p>
    <w:p w14:paraId="7C8B8366" w14:textId="1F80650D" w:rsidR="00DD28E2" w:rsidRPr="005A27D3" w:rsidRDefault="009D1520" w:rsidP="00D03E2F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Regulamin organizowania i finansowania prac interwencyjnych przez Powiatowy Urząd Pracy w Pszczynie.</w:t>
      </w:r>
    </w:p>
    <w:p w14:paraId="0F3CEAC0" w14:textId="77777777" w:rsidR="00596E07" w:rsidRPr="005A27D3" w:rsidRDefault="00523013" w:rsidP="00D03E2F">
      <w:pPr>
        <w:pStyle w:val="Podtytu"/>
        <w:rPr>
          <w:rFonts w:cs="Arial"/>
        </w:rPr>
      </w:pPr>
      <w:r w:rsidRPr="005A27D3">
        <w:rPr>
          <w:rFonts w:cs="Arial"/>
        </w:rPr>
        <w:lastRenderedPageBreak/>
        <w:t>Dane dotyczące Wnioskodawcy:</w:t>
      </w:r>
    </w:p>
    <w:p w14:paraId="2F06839E" w14:textId="23491ED6" w:rsidR="00596E07" w:rsidRPr="005A27D3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Nazwa </w:t>
      </w:r>
      <w:r w:rsidR="00596E07" w:rsidRPr="005A27D3">
        <w:rPr>
          <w:rFonts w:ascii="Arial" w:hAnsi="Arial" w:cs="Arial"/>
          <w:sz w:val="22"/>
          <w:szCs w:val="22"/>
        </w:rPr>
        <w:t>Wnioskodawcy</w:t>
      </w:r>
      <w:r w:rsidR="00727EFF" w:rsidRPr="005A27D3">
        <w:rPr>
          <w:rFonts w:ascii="Arial" w:hAnsi="Arial" w:cs="Arial"/>
          <w:sz w:val="22"/>
          <w:szCs w:val="22"/>
        </w:rPr>
        <w:t xml:space="preserve"> zgodna z nazwą określoną we wpisie do działalności gospodarczej</w:t>
      </w:r>
      <w:r w:rsidR="00596E07" w:rsidRPr="005A27D3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854658037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  <w:b/>
              <w:bCs/>
            </w:rPr>
            <w:t>Kliknij lub naciśnij tutaj, aby wprowadzić tekst.</w:t>
          </w:r>
        </w:sdtContent>
      </w:sdt>
    </w:p>
    <w:p w14:paraId="27F42342" w14:textId="0A7B2FB7" w:rsidR="009D1520" w:rsidRPr="005A27D3" w:rsidRDefault="00B24154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Adres siedziby: </w:t>
      </w:r>
      <w:sdt>
        <w:sdtPr>
          <w:rPr>
            <w:rFonts w:ascii="Arial" w:hAnsi="Arial" w:cs="Arial"/>
            <w:sz w:val="22"/>
            <w:szCs w:val="22"/>
          </w:rPr>
          <w:id w:val="-1179961513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5BF9732A" w14:textId="11AAA0F9" w:rsidR="00596E07" w:rsidRPr="005A27D3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Mi</w:t>
      </w:r>
      <w:r w:rsidR="00B24154" w:rsidRPr="005A27D3">
        <w:rPr>
          <w:rFonts w:ascii="Arial" w:hAnsi="Arial" w:cs="Arial"/>
          <w:sz w:val="22"/>
          <w:szCs w:val="22"/>
        </w:rPr>
        <w:t xml:space="preserve">ejsce prowadzenia działalności: </w:t>
      </w:r>
      <w:sdt>
        <w:sdtPr>
          <w:rPr>
            <w:rFonts w:ascii="Arial" w:hAnsi="Arial" w:cs="Arial"/>
            <w:sz w:val="22"/>
            <w:szCs w:val="22"/>
          </w:rPr>
          <w:id w:val="-1536194782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70BDAEB0" w14:textId="6E596295" w:rsidR="00846B45" w:rsidRPr="005A27D3" w:rsidRDefault="00846B45" w:rsidP="00846B45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Adres do korespondencji: </w:t>
      </w:r>
      <w:sdt>
        <w:sdtPr>
          <w:rPr>
            <w:rFonts w:ascii="Arial" w:hAnsi="Arial" w:cs="Arial"/>
            <w:sz w:val="22"/>
            <w:szCs w:val="22"/>
          </w:rPr>
          <w:id w:val="533013874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21DE20D3" w14:textId="74C3E67D" w:rsidR="00846B45" w:rsidRPr="005A27D3" w:rsidRDefault="00846B45" w:rsidP="00846B45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Adres do E-doręczeń lub </w:t>
      </w:r>
      <w:proofErr w:type="spellStart"/>
      <w:r w:rsidRPr="005A27D3">
        <w:rPr>
          <w:rFonts w:ascii="Arial" w:hAnsi="Arial" w:cs="Arial"/>
          <w:sz w:val="22"/>
          <w:szCs w:val="22"/>
        </w:rPr>
        <w:t>epuap</w:t>
      </w:r>
      <w:proofErr w:type="spellEnd"/>
      <w:r w:rsidRPr="005A27D3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1084531570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0BC40A72" w14:textId="03622A9B" w:rsidR="009D1520" w:rsidRPr="005A27D3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NIP</w:t>
      </w:r>
      <w:r w:rsidR="009D1520" w:rsidRPr="005A27D3">
        <w:rPr>
          <w:rFonts w:ascii="Arial" w:hAnsi="Arial" w:cs="Arial"/>
          <w:sz w:val="22"/>
          <w:szCs w:val="22"/>
        </w:rPr>
        <w:t>, jeżeli został nadany</w:t>
      </w:r>
      <w:r w:rsidRPr="005A27D3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71161819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="009D1520" w:rsidRPr="005A27D3">
        <w:rPr>
          <w:rFonts w:ascii="Arial" w:hAnsi="Arial" w:cs="Arial"/>
          <w:sz w:val="22"/>
          <w:szCs w:val="22"/>
        </w:rPr>
        <w:t xml:space="preserve"> REGON: </w:t>
      </w:r>
      <w:sdt>
        <w:sdtPr>
          <w:rPr>
            <w:rFonts w:ascii="Arial" w:hAnsi="Arial" w:cs="Arial"/>
            <w:sz w:val="22"/>
            <w:szCs w:val="22"/>
          </w:rPr>
          <w:id w:val="-581992922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7AD17860" w14:textId="45D98867" w:rsidR="009D1520" w:rsidRPr="005A27D3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PKD wiodący:</w:t>
      </w:r>
      <w:r w:rsidR="00B24154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2014680554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5103E738" w14:textId="12414D50" w:rsidR="00D65337" w:rsidRPr="005A27D3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Rodzaj prowadzonej działalności i krótki jej opis: </w:t>
      </w:r>
      <w:sdt>
        <w:sdtPr>
          <w:rPr>
            <w:rFonts w:ascii="Arial" w:hAnsi="Arial" w:cs="Arial"/>
            <w:sz w:val="22"/>
            <w:szCs w:val="22"/>
          </w:rPr>
          <w:id w:val="-1186896127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1DCA425C" w14:textId="1CDBF359" w:rsidR="00D65337" w:rsidRPr="005A27D3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PKD związany z tworzonym stanowiskiem pracy (wraz z opisem)</w:t>
      </w:r>
      <w:r w:rsidR="005F7C19" w:rsidRPr="005A27D3">
        <w:rPr>
          <w:rFonts w:ascii="Arial" w:hAnsi="Arial" w:cs="Arial"/>
          <w:sz w:val="22"/>
          <w:szCs w:val="22"/>
        </w:rPr>
        <w:t>:</w:t>
      </w:r>
      <w:r w:rsidR="00882FD2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824940282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7360964A" w14:textId="69F0B4E2" w:rsidR="00596E07" w:rsidRPr="005A27D3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D</w:t>
      </w:r>
      <w:r w:rsidR="00596E07" w:rsidRPr="005A27D3">
        <w:rPr>
          <w:rFonts w:ascii="Arial" w:hAnsi="Arial" w:cs="Arial"/>
          <w:sz w:val="22"/>
          <w:szCs w:val="22"/>
        </w:rPr>
        <w:t>ata rozpoczęcia działalności:</w:t>
      </w:r>
      <w:r w:rsidR="00B24154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3124628"/>
          <w:placeholder>
            <w:docPart w:val="DefaultPlaceholder_-1854013437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naciśnij, aby wprowadzić datę.</w:t>
          </w:r>
        </w:sdtContent>
      </w:sdt>
    </w:p>
    <w:p w14:paraId="5B72910A" w14:textId="2BDE868B" w:rsidR="00596E07" w:rsidRPr="005A27D3" w:rsidRDefault="00596E07" w:rsidP="00C20937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Stopa procentowa składki na ubezpieczenie wypadkowe:</w:t>
      </w:r>
      <w:r w:rsidR="00B24154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766767902"/>
          <w:placeholder>
            <w:docPart w:val="DefaultPlaceholder_-1854013440"/>
          </w:placeholder>
          <w:showingPlcHdr/>
        </w:sdtPr>
        <w:sdtContent>
          <w:r w:rsidR="008B46A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553305B9" w14:textId="5BB73127" w:rsidR="00D65337" w:rsidRPr="005A27D3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Forma </w:t>
      </w:r>
      <w:proofErr w:type="spellStart"/>
      <w:r w:rsidRPr="005A27D3">
        <w:rPr>
          <w:rFonts w:ascii="Arial" w:hAnsi="Arial" w:cs="Arial"/>
          <w:sz w:val="22"/>
          <w:szCs w:val="22"/>
        </w:rPr>
        <w:t>organizacyjno</w:t>
      </w:r>
      <w:proofErr w:type="spellEnd"/>
      <w:r w:rsidRPr="005A27D3">
        <w:rPr>
          <w:rFonts w:ascii="Arial" w:hAnsi="Arial" w:cs="Arial"/>
          <w:sz w:val="22"/>
          <w:szCs w:val="22"/>
        </w:rPr>
        <w:t xml:space="preserve"> - p</w:t>
      </w:r>
      <w:r w:rsidR="005F7C19" w:rsidRPr="005A27D3">
        <w:rPr>
          <w:rFonts w:ascii="Arial" w:hAnsi="Arial" w:cs="Arial"/>
          <w:sz w:val="22"/>
          <w:szCs w:val="22"/>
        </w:rPr>
        <w:t>rawna prowadzonej działalności:</w:t>
      </w:r>
      <w:r w:rsidR="00882FD2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773673135"/>
          <w:placeholder>
            <w:docPart w:val="DefaultPlaceholder_-1854013440"/>
          </w:placeholder>
          <w:showingPlcHdr/>
        </w:sdtPr>
        <w:sdtContent>
          <w:r w:rsidR="002E4CB6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216F62ED" w14:textId="64B28979" w:rsidR="00126DAF" w:rsidRPr="005A27D3" w:rsidRDefault="00BD6024" w:rsidP="00D71D2D">
      <w:pPr>
        <w:numPr>
          <w:ilvl w:val="0"/>
          <w:numId w:val="5"/>
        </w:numPr>
        <w:spacing w:before="360" w:after="12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Czy</w:t>
      </w:r>
      <w:r w:rsidR="00F83CF5" w:rsidRPr="005A27D3">
        <w:rPr>
          <w:rFonts w:ascii="Arial" w:hAnsi="Arial" w:cs="Arial"/>
          <w:sz w:val="22"/>
          <w:szCs w:val="22"/>
        </w:rPr>
        <w:t xml:space="preserve"> Podmiot jest </w:t>
      </w:r>
      <w:proofErr w:type="spellStart"/>
      <w:r w:rsidR="00F83CF5" w:rsidRPr="005A27D3">
        <w:rPr>
          <w:rFonts w:ascii="Arial" w:hAnsi="Arial" w:cs="Arial"/>
          <w:sz w:val="22"/>
          <w:szCs w:val="22"/>
        </w:rPr>
        <w:t>Mikroprzedsiębiorcą</w:t>
      </w:r>
      <w:proofErr w:type="spellEnd"/>
      <w:r w:rsidR="00F83CF5" w:rsidRPr="005A27D3">
        <w:rPr>
          <w:rFonts w:ascii="Arial" w:hAnsi="Arial" w:cs="Arial"/>
          <w:sz w:val="22"/>
          <w:szCs w:val="22"/>
        </w:rPr>
        <w:t>, zgodnie z definicj</w:t>
      </w:r>
      <w:r w:rsidR="00D71D2D" w:rsidRPr="005A27D3">
        <w:rPr>
          <w:rFonts w:ascii="Arial" w:hAnsi="Arial" w:cs="Arial"/>
          <w:sz w:val="22"/>
          <w:szCs w:val="22"/>
        </w:rPr>
        <w:t>ą</w:t>
      </w:r>
      <w:r w:rsidR="00F83CF5" w:rsidRPr="005A27D3">
        <w:rPr>
          <w:rFonts w:ascii="Arial" w:hAnsi="Arial" w:cs="Arial"/>
          <w:sz w:val="22"/>
          <w:szCs w:val="22"/>
        </w:rPr>
        <w:t xml:space="preserve"> zawartą w Ustawie z </w:t>
      </w:r>
      <w:r w:rsidR="00126DAF" w:rsidRPr="005A27D3">
        <w:rPr>
          <w:rFonts w:ascii="Arial" w:hAnsi="Arial" w:cs="Arial"/>
          <w:sz w:val="22"/>
          <w:szCs w:val="22"/>
        </w:rPr>
        <w:t>dnia 6 marca 2018 r. Prawo Przedsiębiorców?</w:t>
      </w:r>
    </w:p>
    <w:p w14:paraId="2FBC6739" w14:textId="6E7F9B26" w:rsidR="00D03E2F" w:rsidRPr="005A27D3" w:rsidRDefault="002E4CB6" w:rsidP="002E4CB6">
      <w:pPr>
        <w:pStyle w:val="Akapitzlist"/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858957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F83CF5" w:rsidRPr="005A27D3">
        <w:rPr>
          <w:rFonts w:ascii="Arial" w:hAnsi="Arial" w:cs="Arial"/>
          <w:sz w:val="22"/>
          <w:szCs w:val="22"/>
        </w:rPr>
        <w:t>TAK</w:t>
      </w:r>
    </w:p>
    <w:p w14:paraId="4932D3F9" w14:textId="306FE835" w:rsidR="00F83CF5" w:rsidRPr="005A27D3" w:rsidRDefault="002E4CB6" w:rsidP="002E4CB6">
      <w:pPr>
        <w:pStyle w:val="Akapitzlist"/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2435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F83CF5" w:rsidRPr="005A27D3">
        <w:rPr>
          <w:rFonts w:ascii="Arial" w:hAnsi="Arial" w:cs="Arial"/>
          <w:sz w:val="22"/>
          <w:szCs w:val="22"/>
        </w:rPr>
        <w:t>NIE</w:t>
      </w:r>
    </w:p>
    <w:p w14:paraId="3DFAC1F0" w14:textId="4A05C7CD" w:rsidR="00126DAF" w:rsidRPr="005A27D3" w:rsidRDefault="00596E07" w:rsidP="0015664F">
      <w:pPr>
        <w:numPr>
          <w:ilvl w:val="0"/>
          <w:numId w:val="5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Stan zatrudnienia na dzień złożenia wniosku w przeliczeniu na pełny </w:t>
      </w:r>
      <w:r w:rsidR="005F7C19" w:rsidRPr="005A27D3">
        <w:rPr>
          <w:rFonts w:ascii="Arial" w:hAnsi="Arial" w:cs="Arial"/>
          <w:sz w:val="22"/>
          <w:szCs w:val="22"/>
        </w:rPr>
        <w:t xml:space="preserve">etat: </w:t>
      </w:r>
      <w:sdt>
        <w:sdtPr>
          <w:rPr>
            <w:rFonts w:ascii="Arial" w:hAnsi="Arial" w:cs="Arial"/>
            <w:sz w:val="22"/>
            <w:szCs w:val="22"/>
          </w:rPr>
          <w:id w:val="-1160373225"/>
          <w:placeholder>
            <w:docPart w:val="DefaultPlaceholder_-1854013440"/>
          </w:placeholder>
          <w:showingPlcHdr/>
        </w:sdtPr>
        <w:sdtContent>
          <w:r w:rsidR="002E4CB6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57EEDCCB" w14:textId="1DA18BBF" w:rsidR="00B12305" w:rsidRPr="005A27D3" w:rsidRDefault="00B12305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Nazwa banku i numeru </w:t>
      </w:r>
      <w:r w:rsidR="00BB5E9E" w:rsidRPr="005A27D3">
        <w:rPr>
          <w:rFonts w:ascii="Arial" w:hAnsi="Arial" w:cs="Arial"/>
          <w:sz w:val="22"/>
          <w:szCs w:val="22"/>
        </w:rPr>
        <w:t>rachunku płatniczego</w:t>
      </w:r>
      <w:r w:rsidR="00BB1A0D" w:rsidRPr="005A27D3">
        <w:rPr>
          <w:rFonts w:ascii="Arial" w:hAnsi="Arial" w:cs="Arial"/>
          <w:sz w:val="22"/>
          <w:szCs w:val="22"/>
        </w:rPr>
        <w:t>:</w:t>
      </w:r>
      <w:r w:rsidR="00C55276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330266398"/>
          <w:placeholder>
            <w:docPart w:val="DefaultPlaceholder_-1854013440"/>
          </w:placeholder>
          <w:showingPlcHdr/>
        </w:sdtPr>
        <w:sdtContent>
          <w:r w:rsidR="002E4CB6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019931F7" w14:textId="191EECAA" w:rsidR="00727EFF" w:rsidRPr="005A27D3" w:rsidRDefault="00BB5E9E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Wypłata wynagrodzenia u Pracodawcy następuje (zaznaczyć odpowiednio):</w:t>
      </w:r>
    </w:p>
    <w:p w14:paraId="45024B1A" w14:textId="0447C68D" w:rsidR="00727EFF" w:rsidRPr="005A27D3" w:rsidRDefault="002E4CB6" w:rsidP="002E4CB6">
      <w:pPr>
        <w:pStyle w:val="Akapitzlist"/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01595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727EFF" w:rsidRPr="005A27D3">
        <w:rPr>
          <w:rFonts w:ascii="Arial" w:hAnsi="Arial" w:cs="Arial"/>
          <w:sz w:val="22"/>
          <w:szCs w:val="22"/>
        </w:rPr>
        <w:t>w miesiącu, za który przysługuje wynagrodzenie,</w:t>
      </w:r>
    </w:p>
    <w:p w14:paraId="41F80516" w14:textId="5098C7DE" w:rsidR="00727EFF" w:rsidRPr="005A27D3" w:rsidRDefault="002E4CB6" w:rsidP="002E4CB6">
      <w:pPr>
        <w:pStyle w:val="Akapitzlist"/>
        <w:tabs>
          <w:tab w:val="left" w:pos="1134"/>
        </w:tabs>
        <w:spacing w:after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10748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727EFF" w:rsidRPr="005A27D3">
        <w:rPr>
          <w:rFonts w:ascii="Arial" w:hAnsi="Arial" w:cs="Arial"/>
          <w:sz w:val="22"/>
          <w:szCs w:val="22"/>
        </w:rPr>
        <w:t>w miesiącu następnym po miesiącu, za który przysługuje wynagrodzenie.</w:t>
      </w:r>
    </w:p>
    <w:p w14:paraId="62E80690" w14:textId="7739229B" w:rsidR="00596E07" w:rsidRPr="005A27D3" w:rsidRDefault="00126DAF" w:rsidP="00523013">
      <w:pPr>
        <w:numPr>
          <w:ilvl w:val="0"/>
          <w:numId w:val="5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color w:val="000000"/>
          <w:spacing w:val="-1"/>
          <w:sz w:val="22"/>
          <w:szCs w:val="22"/>
        </w:rPr>
        <w:t>Liczba zatrudnionych pracowników w przeliczeniu na pełny wymiar czasu pracy w okresie ostatnich 12 miesięcy przed złożeniem wniosku</w:t>
      </w:r>
      <w:r w:rsidRPr="005A27D3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Style w:val="Tabela-Siatka"/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709"/>
        <w:gridCol w:w="3260"/>
        <w:gridCol w:w="4536"/>
      </w:tblGrid>
      <w:tr w:rsidR="00DE6630" w:rsidRPr="005A27D3" w14:paraId="2D1FD91A" w14:textId="77777777" w:rsidTr="00DE6630">
        <w:tc>
          <w:tcPr>
            <w:tcW w:w="709" w:type="dxa"/>
          </w:tcPr>
          <w:p w14:paraId="7A50BFE4" w14:textId="77777777" w:rsidR="00DE6630" w:rsidRPr="005A27D3" w:rsidRDefault="00DE6630" w:rsidP="00882FD2">
            <w:pPr>
              <w:pStyle w:val="Zawartotabeli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7D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260" w:type="dxa"/>
          </w:tcPr>
          <w:p w14:paraId="06DE7828" w14:textId="77777777" w:rsidR="00DE6630" w:rsidRPr="005A27D3" w:rsidRDefault="00DE6630" w:rsidP="00882FD2">
            <w:pPr>
              <w:pStyle w:val="Zawartotabeli"/>
              <w:spacing w:line="276" w:lineRule="auto"/>
              <w:rPr>
                <w:rFonts w:ascii="Arial" w:hAnsi="Arial" w:cs="Arial"/>
                <w:b/>
                <w:bCs/>
                <w:color w:val="FF420E"/>
                <w:sz w:val="20"/>
                <w:szCs w:val="20"/>
              </w:rPr>
            </w:pPr>
            <w:r w:rsidRPr="005A27D3">
              <w:rPr>
                <w:rFonts w:ascii="Arial" w:hAnsi="Arial" w:cs="Arial"/>
                <w:b/>
                <w:bCs/>
                <w:sz w:val="20"/>
                <w:szCs w:val="20"/>
              </w:rPr>
              <w:t>Miesiąc/rok</w:t>
            </w:r>
          </w:p>
        </w:tc>
        <w:tc>
          <w:tcPr>
            <w:tcW w:w="4536" w:type="dxa"/>
          </w:tcPr>
          <w:p w14:paraId="1FB4406B" w14:textId="694C34A2" w:rsidR="00DE6630" w:rsidRPr="005A27D3" w:rsidRDefault="00DE6630" w:rsidP="00882FD2">
            <w:pPr>
              <w:pStyle w:val="Zawartotabeli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7D3">
              <w:rPr>
                <w:rFonts w:ascii="Arial" w:hAnsi="Arial" w:cs="Arial"/>
                <w:b/>
                <w:bCs/>
                <w:sz w:val="20"/>
                <w:szCs w:val="20"/>
              </w:rPr>
              <w:t>Liczba pracowników ogółem</w:t>
            </w:r>
            <w:r w:rsidRPr="005A27D3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(w przeliczeniu na pełne etaty)</w:t>
            </w:r>
          </w:p>
        </w:tc>
      </w:tr>
      <w:tr w:rsidR="00DE6630" w:rsidRPr="005A27D3" w14:paraId="0402E309" w14:textId="77777777" w:rsidTr="00DE6630">
        <w:trPr>
          <w:trHeight w:val="567"/>
        </w:trPr>
        <w:tc>
          <w:tcPr>
            <w:tcW w:w="709" w:type="dxa"/>
          </w:tcPr>
          <w:p w14:paraId="39D87CD5" w14:textId="77777777" w:rsidR="00DE6630" w:rsidRPr="005A27D3" w:rsidRDefault="00DE6630" w:rsidP="00882FD2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48475468"/>
            <w:placeholder>
              <w:docPart w:val="DefaultPlaceholder_-1854013437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4139CEAC" w14:textId="7060BA34" w:rsidR="00DE6630" w:rsidRPr="005A27D3" w:rsidRDefault="002E4CB6" w:rsidP="00882FD2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65438997"/>
            <w:placeholder>
              <w:docPart w:val="DefaultPlaceholder_-1854013440"/>
            </w:placeholder>
            <w:showingPlcHdr/>
          </w:sdtPr>
          <w:sdtContent>
            <w:tc>
              <w:tcPr>
                <w:tcW w:w="4536" w:type="dxa"/>
              </w:tcPr>
              <w:p w14:paraId="61BA6769" w14:textId="0AEDD9D4" w:rsidR="00DE6630" w:rsidRPr="005A27D3" w:rsidRDefault="002E4CB6" w:rsidP="00882FD2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038F7ED3" w14:textId="77777777" w:rsidTr="00DE6630">
        <w:trPr>
          <w:trHeight w:val="567"/>
        </w:trPr>
        <w:tc>
          <w:tcPr>
            <w:tcW w:w="709" w:type="dxa"/>
          </w:tcPr>
          <w:p w14:paraId="7DCC7176" w14:textId="77777777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072317956"/>
            <w:placeholder>
              <w:docPart w:val="7AAEF5A446904D86A599521CB6EBDA43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2729A79E" w14:textId="0D538929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88715016"/>
            <w:placeholder>
              <w:docPart w:val="602D6A4D75884A9480BB843339D97553"/>
            </w:placeholder>
            <w:showingPlcHdr/>
          </w:sdtPr>
          <w:sdtContent>
            <w:tc>
              <w:tcPr>
                <w:tcW w:w="4536" w:type="dxa"/>
              </w:tcPr>
              <w:p w14:paraId="041013AC" w14:textId="35480490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1A12F965" w14:textId="77777777" w:rsidTr="00DE6630">
        <w:trPr>
          <w:trHeight w:val="567"/>
        </w:trPr>
        <w:tc>
          <w:tcPr>
            <w:tcW w:w="709" w:type="dxa"/>
          </w:tcPr>
          <w:p w14:paraId="33010B8B" w14:textId="77777777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08866428"/>
            <w:placeholder>
              <w:docPart w:val="8708BC11080948589D665D1D88236EB5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4A249163" w14:textId="7E5DE381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910686004"/>
            <w:placeholder>
              <w:docPart w:val="22123657B72B457999F6C3BA35A8E59B"/>
            </w:placeholder>
            <w:showingPlcHdr/>
          </w:sdtPr>
          <w:sdtContent>
            <w:tc>
              <w:tcPr>
                <w:tcW w:w="4536" w:type="dxa"/>
              </w:tcPr>
              <w:p w14:paraId="77EA5E26" w14:textId="0CC95CC2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4E9DC4A2" w14:textId="77777777" w:rsidTr="00DE6630">
        <w:trPr>
          <w:trHeight w:val="567"/>
        </w:trPr>
        <w:tc>
          <w:tcPr>
            <w:tcW w:w="709" w:type="dxa"/>
          </w:tcPr>
          <w:p w14:paraId="64F645EC" w14:textId="77777777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713388299"/>
            <w:placeholder>
              <w:docPart w:val="8A28248AFCDA479E9F2383816208B00C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56E54B58" w14:textId="5BD70B80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396313"/>
            <w:placeholder>
              <w:docPart w:val="06DFB0AB3DED455E95B256F54C31186B"/>
            </w:placeholder>
            <w:showingPlcHdr/>
          </w:sdtPr>
          <w:sdtContent>
            <w:tc>
              <w:tcPr>
                <w:tcW w:w="4536" w:type="dxa"/>
              </w:tcPr>
              <w:p w14:paraId="35885C4A" w14:textId="6A03A45E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3B121CEA" w14:textId="77777777" w:rsidTr="00DE6630">
        <w:trPr>
          <w:trHeight w:val="567"/>
        </w:trPr>
        <w:tc>
          <w:tcPr>
            <w:tcW w:w="709" w:type="dxa"/>
          </w:tcPr>
          <w:p w14:paraId="158D5465" w14:textId="77777777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356553413"/>
            <w:placeholder>
              <w:docPart w:val="37F285E0171742E2A5EC8681F46DEB11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69EB5C7D" w14:textId="58A3DAFB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7395306"/>
            <w:placeholder>
              <w:docPart w:val="32A5F1E23D1D404ABE772C59957ACDC2"/>
            </w:placeholder>
            <w:showingPlcHdr/>
          </w:sdtPr>
          <w:sdtContent>
            <w:tc>
              <w:tcPr>
                <w:tcW w:w="4536" w:type="dxa"/>
              </w:tcPr>
              <w:p w14:paraId="0548114A" w14:textId="7B199135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3480C1EB" w14:textId="77777777" w:rsidTr="00DE6630">
        <w:trPr>
          <w:trHeight w:val="567"/>
        </w:trPr>
        <w:tc>
          <w:tcPr>
            <w:tcW w:w="709" w:type="dxa"/>
          </w:tcPr>
          <w:p w14:paraId="40EC223C" w14:textId="77777777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3200614"/>
            <w:placeholder>
              <w:docPart w:val="452C398AC3444BACAFC755AE6E608341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3DEA40D9" w14:textId="0BFC8510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47975022"/>
            <w:placeholder>
              <w:docPart w:val="AC4C809DEE9C458290175E758EB93446"/>
            </w:placeholder>
            <w:showingPlcHdr/>
          </w:sdtPr>
          <w:sdtContent>
            <w:tc>
              <w:tcPr>
                <w:tcW w:w="4536" w:type="dxa"/>
              </w:tcPr>
              <w:p w14:paraId="5EC691A2" w14:textId="50A2CC8A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266D8810" w14:textId="77777777" w:rsidTr="00DE6630">
        <w:trPr>
          <w:trHeight w:val="567"/>
        </w:trPr>
        <w:tc>
          <w:tcPr>
            <w:tcW w:w="709" w:type="dxa"/>
          </w:tcPr>
          <w:p w14:paraId="08DC361F" w14:textId="5309A09C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39459356"/>
            <w:placeholder>
              <w:docPart w:val="61331271F25B48208F362E2CBDCD7003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03150A13" w14:textId="517D76A0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20114017"/>
            <w:placeholder>
              <w:docPart w:val="8DF9113DDAEA484897BDB83CCA32D1BE"/>
            </w:placeholder>
            <w:showingPlcHdr/>
          </w:sdtPr>
          <w:sdtContent>
            <w:tc>
              <w:tcPr>
                <w:tcW w:w="4536" w:type="dxa"/>
              </w:tcPr>
              <w:p w14:paraId="593020F7" w14:textId="4A6FDC96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35468062" w14:textId="77777777" w:rsidTr="00DE6630">
        <w:trPr>
          <w:trHeight w:val="567"/>
        </w:trPr>
        <w:tc>
          <w:tcPr>
            <w:tcW w:w="709" w:type="dxa"/>
          </w:tcPr>
          <w:p w14:paraId="6EC7CF22" w14:textId="33634F7F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855467828"/>
            <w:placeholder>
              <w:docPart w:val="4A14788876EA47248A9F29149D7F184C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026230BC" w14:textId="2B500022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077616490"/>
            <w:placeholder>
              <w:docPart w:val="DA77FE6523D24F548B4B56A36D95FEB0"/>
            </w:placeholder>
            <w:showingPlcHdr/>
          </w:sdtPr>
          <w:sdtContent>
            <w:tc>
              <w:tcPr>
                <w:tcW w:w="4536" w:type="dxa"/>
              </w:tcPr>
              <w:p w14:paraId="0BF446A3" w14:textId="1FBBC4E1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15D3D90B" w14:textId="77777777" w:rsidTr="00DE6630">
        <w:trPr>
          <w:trHeight w:val="567"/>
        </w:trPr>
        <w:tc>
          <w:tcPr>
            <w:tcW w:w="709" w:type="dxa"/>
          </w:tcPr>
          <w:p w14:paraId="319C78B3" w14:textId="03ED9847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555196441"/>
            <w:placeholder>
              <w:docPart w:val="52C000EE35714326B7E7552CEC0D6A5C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5ACF2C4A" w14:textId="4813FC72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88799486"/>
            <w:placeholder>
              <w:docPart w:val="C89B873E36184CDAAA91F4DA4BE10B2F"/>
            </w:placeholder>
            <w:showingPlcHdr/>
          </w:sdtPr>
          <w:sdtContent>
            <w:tc>
              <w:tcPr>
                <w:tcW w:w="4536" w:type="dxa"/>
              </w:tcPr>
              <w:p w14:paraId="58E2F4BD" w14:textId="63C6B46D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06519CD4" w14:textId="77777777" w:rsidTr="00DE6630">
        <w:trPr>
          <w:trHeight w:val="567"/>
        </w:trPr>
        <w:tc>
          <w:tcPr>
            <w:tcW w:w="709" w:type="dxa"/>
          </w:tcPr>
          <w:p w14:paraId="3428707F" w14:textId="4CF786CD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52977867"/>
            <w:placeholder>
              <w:docPart w:val="C7FA1AACBE0A409EA0049041423D5ACE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0E707A3A" w14:textId="0398CD29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45729379"/>
            <w:placeholder>
              <w:docPart w:val="AADCEE9D44FA4CB9924FA454CE9FE0E7"/>
            </w:placeholder>
            <w:showingPlcHdr/>
          </w:sdtPr>
          <w:sdtContent>
            <w:tc>
              <w:tcPr>
                <w:tcW w:w="4536" w:type="dxa"/>
              </w:tcPr>
              <w:p w14:paraId="0C0DBE7E" w14:textId="16E788A9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2D90E759" w14:textId="77777777" w:rsidTr="00DE6630">
        <w:trPr>
          <w:trHeight w:val="567"/>
        </w:trPr>
        <w:tc>
          <w:tcPr>
            <w:tcW w:w="709" w:type="dxa"/>
          </w:tcPr>
          <w:p w14:paraId="31C9657C" w14:textId="4EFB4A5A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126236837"/>
            <w:placeholder>
              <w:docPart w:val="9AA4439272C849FD9DA8AB0124028241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16470DE8" w14:textId="3E35938D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5135659"/>
            <w:placeholder>
              <w:docPart w:val="5BEA6A552C0B4CC38690F9B12A2779B8"/>
            </w:placeholder>
            <w:showingPlcHdr/>
          </w:sdtPr>
          <w:sdtContent>
            <w:tc>
              <w:tcPr>
                <w:tcW w:w="4536" w:type="dxa"/>
              </w:tcPr>
              <w:p w14:paraId="3EED382D" w14:textId="2AA42BCD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  <w:tr w:rsidR="002E4CB6" w:rsidRPr="005A27D3" w14:paraId="1795FC03" w14:textId="77777777" w:rsidTr="00DE6630">
        <w:trPr>
          <w:trHeight w:val="567"/>
        </w:trPr>
        <w:tc>
          <w:tcPr>
            <w:tcW w:w="709" w:type="dxa"/>
          </w:tcPr>
          <w:p w14:paraId="4CA17C45" w14:textId="19603D68" w:rsidR="002E4CB6" w:rsidRPr="005A27D3" w:rsidRDefault="002E4CB6" w:rsidP="002E4CB6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27D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072171454"/>
            <w:placeholder>
              <w:docPart w:val="3A77B7858E6045EB8830AECFA4039D89"/>
            </w:placeholder>
            <w:showingPlcHdr/>
            <w:date w:fullDate="2025-08-04T00:00:00Z">
              <w:dateFormat w:val="MMMM 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3260" w:type="dxa"/>
              </w:tcPr>
              <w:p w14:paraId="6A2932A3" w14:textId="6C0B5DF2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naciśnij, aby wprowadzić datę.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57003530"/>
            <w:placeholder>
              <w:docPart w:val="4CE0DA294D304665867628DD68CF9CE7"/>
            </w:placeholder>
            <w:showingPlcHdr/>
          </w:sdtPr>
          <w:sdtContent>
            <w:tc>
              <w:tcPr>
                <w:tcW w:w="4536" w:type="dxa"/>
              </w:tcPr>
              <w:p w14:paraId="498893AC" w14:textId="0ACC392D" w:rsidR="002E4CB6" w:rsidRPr="005A27D3" w:rsidRDefault="002E4CB6" w:rsidP="002E4CB6">
                <w:pPr>
                  <w:pStyle w:val="Zawartotabeli"/>
                  <w:snapToGrid w:val="0"/>
                  <w:spacing w:line="276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A27D3">
                  <w:rPr>
                    <w:rStyle w:val="Tekstzastpczy"/>
                    <w:rFonts w:ascii="Arial" w:hAnsi="Arial" w:cs="Arial"/>
                  </w:rPr>
                  <w:t>Kliknij lub naciśnij tutaj, aby wprowadzić tekst.</w:t>
                </w:r>
              </w:p>
            </w:tc>
          </w:sdtContent>
        </w:sdt>
      </w:tr>
    </w:tbl>
    <w:p w14:paraId="4A9C28D1" w14:textId="68848067" w:rsidR="00D65337" w:rsidRPr="005A27D3" w:rsidRDefault="00126DAF" w:rsidP="00791971">
      <w:pPr>
        <w:spacing w:before="240" w:line="360" w:lineRule="auto"/>
        <w:rPr>
          <w:rFonts w:ascii="Arial" w:hAnsi="Arial" w:cs="Arial"/>
          <w:b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W przypadku zmniejszenia wymiaru czasu pracy lub stanu zatrudnienia w w/w okresie proszę podać przyczynę: </w:t>
      </w:r>
      <w:sdt>
        <w:sdtPr>
          <w:rPr>
            <w:rFonts w:ascii="Arial" w:hAnsi="Arial" w:cs="Arial"/>
            <w:sz w:val="22"/>
            <w:szCs w:val="22"/>
          </w:rPr>
          <w:id w:val="931936047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7F8794D9" w14:textId="725A1332" w:rsidR="00156AC9" w:rsidRPr="005A27D3" w:rsidRDefault="00882FD2" w:rsidP="003D2771">
      <w:pPr>
        <w:pStyle w:val="Podtytu"/>
        <w:tabs>
          <w:tab w:val="left" w:pos="395"/>
        </w:tabs>
        <w:ind w:left="284"/>
        <w:rPr>
          <w:rFonts w:cs="Arial"/>
          <w:sz w:val="22"/>
          <w:szCs w:val="22"/>
        </w:rPr>
      </w:pPr>
      <w:r w:rsidRPr="005A27D3">
        <w:rPr>
          <w:rFonts w:cs="Arial"/>
        </w:rPr>
        <w:t>Dane dotyczące planowanego zatrudnienia:</w:t>
      </w:r>
      <w:r w:rsidR="00D03E2F" w:rsidRPr="005A27D3">
        <w:rPr>
          <w:rFonts w:cs="Arial"/>
        </w:rPr>
        <w:br/>
      </w:r>
      <w:r w:rsidR="00156AC9" w:rsidRPr="005A27D3">
        <w:rPr>
          <w:rFonts w:cs="Arial"/>
          <w:b w:val="0"/>
          <w:sz w:val="22"/>
          <w:szCs w:val="22"/>
        </w:rPr>
        <w:t>(należy wypełnić dla każdego stanowiska pracy oddzielnie)</w:t>
      </w:r>
    </w:p>
    <w:p w14:paraId="0F66515B" w14:textId="1A62E6E2" w:rsidR="00156AC9" w:rsidRPr="005A27D3" w:rsidRDefault="00156AC9" w:rsidP="00882FD2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Nazwa stanowiska pracy:</w:t>
      </w:r>
      <w:r w:rsidR="00730971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218354820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634BC1BC" w14:textId="1308E690" w:rsidR="00D65337" w:rsidRPr="005A27D3" w:rsidRDefault="00156AC9" w:rsidP="00882FD2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Wnioskowana liczba bezrobotnych do zatrudnienia:</w:t>
      </w:r>
      <w:r w:rsidR="00B24154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166669837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6C54338B" w14:textId="0814F06A" w:rsidR="00D65337" w:rsidRPr="005A27D3" w:rsidRDefault="00156AC9" w:rsidP="00882FD2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Adres miejsca pracy skierowanych bezrobotnych:</w:t>
      </w:r>
      <w:r w:rsidR="00D65337" w:rsidRPr="005A27D3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id w:val="885463662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754A4B10" w14:textId="408669C9" w:rsidR="00156AC9" w:rsidRPr="005A27D3" w:rsidRDefault="00156AC9" w:rsidP="00882FD2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Okres zatrudnienia</w:t>
      </w:r>
      <w:r w:rsidR="009D475F" w:rsidRPr="005A27D3">
        <w:rPr>
          <w:rFonts w:ascii="Arial" w:hAnsi="Arial" w:cs="Arial"/>
          <w:sz w:val="22"/>
          <w:szCs w:val="22"/>
        </w:rPr>
        <w:t xml:space="preserve"> na podstawie umowy o zatrudnienie w ramach prac interwencyjnych (obejmujący refundację i zatrudnienie po refundacji)</w:t>
      </w:r>
      <w:r w:rsidRPr="005A27D3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1501505907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3E2E907C" w14:textId="6ED4DA33" w:rsidR="00D65337" w:rsidRPr="005A27D3" w:rsidRDefault="00156AC9" w:rsidP="00882FD2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Rodzaj wykonywanych prac przez skierowanych bezrobotnych: </w:t>
      </w:r>
      <w:sdt>
        <w:sdtPr>
          <w:rPr>
            <w:rFonts w:ascii="Arial" w:hAnsi="Arial" w:cs="Arial"/>
            <w:sz w:val="22"/>
            <w:szCs w:val="22"/>
          </w:rPr>
          <w:id w:val="429941086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0C8AFE7A" w14:textId="77777777" w:rsidR="006C4FCB" w:rsidRPr="005A27D3" w:rsidRDefault="008B2D47" w:rsidP="006C4FCB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lastRenderedPageBreak/>
        <w:t>System pracy:</w:t>
      </w:r>
    </w:p>
    <w:p w14:paraId="38998A9E" w14:textId="242A6B33" w:rsidR="001D2944" w:rsidRPr="005A27D3" w:rsidRDefault="007B516D" w:rsidP="007B516D">
      <w:pPr>
        <w:pStyle w:val="Akapitzlist"/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55042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1D2944" w:rsidRPr="005A27D3">
        <w:rPr>
          <w:rFonts w:ascii="Arial" w:hAnsi="Arial" w:cs="Arial"/>
          <w:sz w:val="22"/>
          <w:szCs w:val="22"/>
        </w:rPr>
        <w:t>jednozmianowy</w:t>
      </w:r>
    </w:p>
    <w:p w14:paraId="1E4BB3F8" w14:textId="0A5F4C83" w:rsidR="001D2944" w:rsidRPr="005A27D3" w:rsidRDefault="007B516D" w:rsidP="007B516D">
      <w:pPr>
        <w:pStyle w:val="Akapitzlist"/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37953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8B2D47" w:rsidRPr="005A27D3">
        <w:rPr>
          <w:rFonts w:ascii="Arial" w:hAnsi="Arial" w:cs="Arial"/>
          <w:sz w:val="22"/>
          <w:szCs w:val="22"/>
        </w:rPr>
        <w:t>dwuzmianowy</w:t>
      </w:r>
    </w:p>
    <w:p w14:paraId="0EC0F1AC" w14:textId="0506EDEC" w:rsidR="001D2944" w:rsidRPr="005A27D3" w:rsidRDefault="007B516D" w:rsidP="007B516D">
      <w:pPr>
        <w:pStyle w:val="Akapitzlist"/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652885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6C4FCB" w:rsidRPr="005A27D3">
        <w:rPr>
          <w:rFonts w:ascii="Arial" w:hAnsi="Arial" w:cs="Arial"/>
          <w:sz w:val="22"/>
          <w:szCs w:val="22"/>
        </w:rPr>
        <w:t>trzyzmianowy</w:t>
      </w:r>
    </w:p>
    <w:p w14:paraId="12E737DB" w14:textId="75E23047" w:rsidR="00710E77" w:rsidRPr="005A27D3" w:rsidRDefault="007B516D" w:rsidP="007B516D">
      <w:pPr>
        <w:pStyle w:val="Akapitzlist"/>
        <w:tabs>
          <w:tab w:val="left" w:pos="1134"/>
        </w:tabs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240925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6C4FCB" w:rsidRPr="005A27D3">
        <w:rPr>
          <w:rFonts w:ascii="Arial" w:hAnsi="Arial" w:cs="Arial"/>
          <w:sz w:val="22"/>
          <w:szCs w:val="22"/>
        </w:rPr>
        <w:t>ciągły</w:t>
      </w:r>
    </w:p>
    <w:p w14:paraId="5ACB02AA" w14:textId="1DAE0815" w:rsidR="00710E77" w:rsidRPr="005A27D3" w:rsidRDefault="00710E77" w:rsidP="00692AA5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Godziny pracy: od</w:t>
      </w:r>
      <w:r w:rsidR="007B516D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413622369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do </w:t>
      </w:r>
      <w:sdt>
        <w:sdtPr>
          <w:rPr>
            <w:rFonts w:ascii="Arial" w:hAnsi="Arial" w:cs="Arial"/>
            <w:sz w:val="22"/>
            <w:szCs w:val="22"/>
          </w:rPr>
          <w:id w:val="991289108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72DF8B5E" w14:textId="722692F9" w:rsidR="00FF7608" w:rsidRPr="005A27D3" w:rsidRDefault="003615E6" w:rsidP="00692AA5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Niezbędne</w:t>
      </w:r>
      <w:r w:rsidR="00234AFC" w:rsidRPr="005A27D3">
        <w:rPr>
          <w:rFonts w:ascii="Arial" w:hAnsi="Arial" w:cs="Arial"/>
          <w:sz w:val="22"/>
          <w:szCs w:val="22"/>
        </w:rPr>
        <w:t xml:space="preserve"> lub pożądan</w:t>
      </w:r>
      <w:r w:rsidR="00385C37" w:rsidRPr="005A27D3">
        <w:rPr>
          <w:rFonts w:ascii="Arial" w:hAnsi="Arial" w:cs="Arial"/>
          <w:sz w:val="22"/>
          <w:szCs w:val="22"/>
        </w:rPr>
        <w:t>e</w:t>
      </w:r>
      <w:r w:rsidR="00156AC9" w:rsidRPr="005A27D3">
        <w:rPr>
          <w:rFonts w:ascii="Arial" w:hAnsi="Arial" w:cs="Arial"/>
          <w:sz w:val="22"/>
          <w:szCs w:val="22"/>
        </w:rPr>
        <w:t xml:space="preserve"> kwalifikacje zawodowe</w:t>
      </w:r>
      <w:r w:rsidR="00F54480" w:rsidRPr="005A27D3">
        <w:rPr>
          <w:rFonts w:ascii="Arial" w:hAnsi="Arial" w:cs="Arial"/>
          <w:sz w:val="22"/>
          <w:szCs w:val="22"/>
        </w:rPr>
        <w:t>:</w:t>
      </w:r>
    </w:p>
    <w:p w14:paraId="43EC062D" w14:textId="3216AFB3" w:rsidR="00FF7608" w:rsidRPr="005A27D3" w:rsidRDefault="001D2944" w:rsidP="00FF7608">
      <w:pPr>
        <w:pStyle w:val="Akapitzlist"/>
        <w:numPr>
          <w:ilvl w:val="0"/>
          <w:numId w:val="31"/>
        </w:numPr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w</w:t>
      </w:r>
      <w:r w:rsidR="00F54480" w:rsidRPr="005A27D3">
        <w:rPr>
          <w:rFonts w:ascii="Arial" w:hAnsi="Arial" w:cs="Arial"/>
          <w:sz w:val="22"/>
          <w:szCs w:val="22"/>
        </w:rPr>
        <w:t>ykształcenie:</w:t>
      </w:r>
      <w:r w:rsidR="007B516D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246039460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3A97BE5F" w14:textId="42547690" w:rsidR="00FF7608" w:rsidRPr="005A27D3" w:rsidRDefault="001D2944" w:rsidP="00FF7608">
      <w:pPr>
        <w:pStyle w:val="Akapitzlist"/>
        <w:numPr>
          <w:ilvl w:val="0"/>
          <w:numId w:val="31"/>
        </w:numPr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u</w:t>
      </w:r>
      <w:r w:rsidR="00F54480" w:rsidRPr="005A27D3">
        <w:rPr>
          <w:rFonts w:ascii="Arial" w:hAnsi="Arial" w:cs="Arial"/>
          <w:sz w:val="22"/>
          <w:szCs w:val="22"/>
        </w:rPr>
        <w:t>prawnienia:</w:t>
      </w:r>
      <w:r w:rsidR="007B516D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334216941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52A072EC" w14:textId="5B202467" w:rsidR="00FF7608" w:rsidRPr="005A27D3" w:rsidRDefault="001D2944" w:rsidP="00FF7608">
      <w:pPr>
        <w:pStyle w:val="Akapitzlist"/>
        <w:numPr>
          <w:ilvl w:val="0"/>
          <w:numId w:val="31"/>
        </w:numPr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u</w:t>
      </w:r>
      <w:r w:rsidR="00FF7608" w:rsidRPr="005A27D3">
        <w:rPr>
          <w:rFonts w:ascii="Arial" w:hAnsi="Arial" w:cs="Arial"/>
          <w:sz w:val="22"/>
          <w:szCs w:val="22"/>
        </w:rPr>
        <w:t>miejętności</w:t>
      </w:r>
      <w:r w:rsidR="00F54480" w:rsidRPr="005A27D3">
        <w:rPr>
          <w:rFonts w:ascii="Arial" w:hAnsi="Arial" w:cs="Arial"/>
          <w:sz w:val="22"/>
          <w:szCs w:val="22"/>
        </w:rPr>
        <w:t>:</w:t>
      </w:r>
      <w:r w:rsidR="007B516D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557015232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21D3FCCF" w14:textId="0D949218" w:rsidR="00FF7608" w:rsidRPr="005A27D3" w:rsidRDefault="001D2944" w:rsidP="00FF7608">
      <w:pPr>
        <w:pStyle w:val="Akapitzlist"/>
        <w:numPr>
          <w:ilvl w:val="0"/>
          <w:numId w:val="31"/>
        </w:numPr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d</w:t>
      </w:r>
      <w:r w:rsidR="0090136A" w:rsidRPr="005A27D3">
        <w:rPr>
          <w:rFonts w:ascii="Arial" w:hAnsi="Arial" w:cs="Arial"/>
          <w:sz w:val="22"/>
          <w:szCs w:val="22"/>
        </w:rPr>
        <w:t>oświadczenie zawodowe</w:t>
      </w:r>
      <w:r w:rsidR="00FF7608" w:rsidRPr="005A27D3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821431873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357DCA05" w14:textId="63F161F1" w:rsidR="00FF7608" w:rsidRPr="005A27D3" w:rsidRDefault="001D2944" w:rsidP="00FF7608">
      <w:pPr>
        <w:pStyle w:val="Akapitzlist"/>
        <w:numPr>
          <w:ilvl w:val="0"/>
          <w:numId w:val="31"/>
        </w:numPr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z</w:t>
      </w:r>
      <w:r w:rsidR="00FF7608" w:rsidRPr="005A27D3">
        <w:rPr>
          <w:rFonts w:ascii="Arial" w:hAnsi="Arial" w:cs="Arial"/>
          <w:sz w:val="22"/>
          <w:szCs w:val="22"/>
        </w:rPr>
        <w:t xml:space="preserve">najomość języków obcych z określeniem poziomu ich znajomości: </w:t>
      </w:r>
      <w:sdt>
        <w:sdtPr>
          <w:rPr>
            <w:rFonts w:ascii="Arial" w:hAnsi="Arial" w:cs="Arial"/>
            <w:sz w:val="22"/>
            <w:szCs w:val="22"/>
          </w:rPr>
          <w:id w:val="-606652107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6DA6052B" w14:textId="40F708C1" w:rsidR="00D3144B" w:rsidRPr="005A27D3" w:rsidRDefault="00555885" w:rsidP="001D2944">
      <w:pPr>
        <w:pStyle w:val="Akapitzlist"/>
        <w:numPr>
          <w:ilvl w:val="0"/>
          <w:numId w:val="31"/>
        </w:numPr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Inne:</w:t>
      </w:r>
      <w:r w:rsidR="001D2944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817925127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16E62704" w14:textId="1652053B" w:rsidR="00156AC9" w:rsidRPr="005A27D3" w:rsidRDefault="00156AC9" w:rsidP="00327163">
      <w:pPr>
        <w:pStyle w:val="Akapitzlist"/>
        <w:numPr>
          <w:ilvl w:val="0"/>
          <w:numId w:val="32"/>
        </w:numPr>
        <w:spacing w:before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Wysokość proponowanego wynagrodzenia brutto: </w:t>
      </w:r>
      <w:sdt>
        <w:sdtPr>
          <w:rPr>
            <w:rFonts w:ascii="Arial" w:hAnsi="Arial" w:cs="Arial"/>
            <w:sz w:val="22"/>
            <w:szCs w:val="22"/>
          </w:rPr>
          <w:id w:val="333804430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="007B516D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>zł/miesiąc.</w:t>
      </w:r>
    </w:p>
    <w:p w14:paraId="1BB8FE39" w14:textId="71516854" w:rsidR="00156AC9" w:rsidRPr="005A27D3" w:rsidRDefault="00156AC9" w:rsidP="00A008E7">
      <w:pPr>
        <w:numPr>
          <w:ilvl w:val="1"/>
          <w:numId w:val="33"/>
        </w:numPr>
        <w:spacing w:line="360" w:lineRule="auto"/>
        <w:ind w:left="567" w:hanging="567"/>
        <w:rPr>
          <w:rFonts w:ascii="Arial" w:hAnsi="Arial" w:cs="Arial"/>
          <w:strike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Wnioskowana wysokość refundacji: </w:t>
      </w:r>
      <w:sdt>
        <w:sdtPr>
          <w:rPr>
            <w:rFonts w:ascii="Arial" w:hAnsi="Arial" w:cs="Arial"/>
            <w:sz w:val="22"/>
            <w:szCs w:val="22"/>
          </w:rPr>
          <w:id w:val="580729110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zł/miesiąc,</w:t>
      </w:r>
    </w:p>
    <w:p w14:paraId="22FD9DF6" w14:textId="4EFAC749" w:rsidR="00156AC9" w:rsidRPr="005A27D3" w:rsidRDefault="00156AC9" w:rsidP="00327163">
      <w:pPr>
        <w:numPr>
          <w:ilvl w:val="1"/>
          <w:numId w:val="33"/>
        </w:numPr>
        <w:tabs>
          <w:tab w:val="left" w:pos="10065"/>
        </w:tabs>
        <w:spacing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Deklarowany okres zatrudnienia po zakończeniu </w:t>
      </w:r>
      <w:r w:rsidR="009D475F" w:rsidRPr="005A27D3">
        <w:rPr>
          <w:rFonts w:ascii="Arial" w:hAnsi="Arial" w:cs="Arial"/>
          <w:sz w:val="22"/>
          <w:szCs w:val="22"/>
        </w:rPr>
        <w:t xml:space="preserve">umowy o zatrudnienie w ramach </w:t>
      </w:r>
      <w:r w:rsidRPr="005A27D3">
        <w:rPr>
          <w:rFonts w:ascii="Arial" w:hAnsi="Arial" w:cs="Arial"/>
          <w:sz w:val="22"/>
          <w:szCs w:val="22"/>
        </w:rPr>
        <w:t xml:space="preserve">prac interwencyjnych: </w:t>
      </w:r>
      <w:sdt>
        <w:sdtPr>
          <w:rPr>
            <w:rFonts w:ascii="Arial" w:hAnsi="Arial" w:cs="Arial"/>
            <w:sz w:val="22"/>
            <w:szCs w:val="22"/>
          </w:rPr>
          <w:id w:val="-1691835637"/>
          <w:placeholder>
            <w:docPart w:val="DefaultPlaceholder_-1854013440"/>
          </w:placeholder>
          <w:showingPlcHdr/>
        </w:sdtPr>
        <w:sdtContent>
          <w:r w:rsidR="007B516D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76A1A441" w14:textId="77777777" w:rsidR="00596E07" w:rsidRPr="005A27D3" w:rsidRDefault="00D97E49" w:rsidP="00D03E2F">
      <w:pPr>
        <w:pStyle w:val="Podtytu"/>
        <w:rPr>
          <w:rFonts w:cs="Arial"/>
          <w:bCs/>
        </w:rPr>
      </w:pPr>
      <w:r w:rsidRPr="005A27D3">
        <w:rPr>
          <w:rFonts w:cs="Arial"/>
        </w:rPr>
        <w:t>Oświadczenie Wnioskodawcy:</w:t>
      </w:r>
    </w:p>
    <w:p w14:paraId="3227532A" w14:textId="0B83300E" w:rsidR="00596E07" w:rsidRPr="005A27D3" w:rsidRDefault="002905BB" w:rsidP="00791971">
      <w:pPr>
        <w:pStyle w:val="Tekstpodstawowy21"/>
        <w:tabs>
          <w:tab w:val="left" w:pos="10348"/>
        </w:tabs>
        <w:spacing w:after="120"/>
        <w:ind w:right="-31"/>
        <w:rPr>
          <w:rFonts w:ascii="Arial" w:hAnsi="Arial" w:cs="Arial"/>
          <w:szCs w:val="22"/>
        </w:rPr>
      </w:pPr>
      <w:r w:rsidRPr="005A27D3">
        <w:rPr>
          <w:rFonts w:ascii="Arial" w:hAnsi="Arial" w:cs="Arial"/>
          <w:b/>
          <w:bCs/>
          <w:szCs w:val="22"/>
        </w:rPr>
        <w:t>Świadomy</w:t>
      </w:r>
      <w:r w:rsidR="00B22278" w:rsidRPr="005A27D3">
        <w:rPr>
          <w:rFonts w:ascii="Arial" w:hAnsi="Arial" w:cs="Arial"/>
          <w:b/>
          <w:bCs/>
          <w:szCs w:val="22"/>
        </w:rPr>
        <w:t>/a</w:t>
      </w:r>
      <w:r w:rsidRPr="005A27D3">
        <w:rPr>
          <w:rFonts w:ascii="Arial" w:hAnsi="Arial" w:cs="Arial"/>
          <w:b/>
          <w:bCs/>
          <w:szCs w:val="22"/>
        </w:rPr>
        <w:t xml:space="preserve"> odpowiedzialności karnej za złożenie fałszywego oświadczenia</w:t>
      </w:r>
      <w:r w:rsidR="00B22278" w:rsidRPr="005A27D3">
        <w:rPr>
          <w:rFonts w:ascii="Arial" w:hAnsi="Arial" w:cs="Arial"/>
          <w:b/>
          <w:bCs/>
          <w:szCs w:val="22"/>
        </w:rPr>
        <w:t xml:space="preserve"> wynikającej z art. 233 § 1 i 6 ustawy z dnia 6 czerwca 1997r. – Kodeks karny</w:t>
      </w:r>
      <w:r w:rsidR="00FE7F6A" w:rsidRPr="005A27D3">
        <w:rPr>
          <w:rFonts w:ascii="Arial" w:hAnsi="Arial" w:cs="Arial"/>
          <w:b/>
          <w:bCs/>
          <w:szCs w:val="22"/>
        </w:rPr>
        <w:t xml:space="preserve"> o</w:t>
      </w:r>
      <w:r w:rsidR="00596E07" w:rsidRPr="005A27D3">
        <w:rPr>
          <w:rFonts w:ascii="Arial" w:hAnsi="Arial" w:cs="Arial"/>
          <w:b/>
          <w:bCs/>
          <w:szCs w:val="22"/>
        </w:rPr>
        <w:t>świadczam, że:</w:t>
      </w:r>
    </w:p>
    <w:p w14:paraId="29AE4E59" w14:textId="299762E5" w:rsidR="00596E07" w:rsidRPr="005A27D3" w:rsidRDefault="007B516D" w:rsidP="001D2944">
      <w:pPr>
        <w:numPr>
          <w:ilvl w:val="6"/>
          <w:numId w:val="9"/>
        </w:numPr>
        <w:tabs>
          <w:tab w:val="clear" w:pos="502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526993553"/>
          <w:placeholder>
            <w:docPart w:val="DefaultPlaceholder_-1854013438"/>
          </w:placeholder>
          <w:showingPlcHdr/>
          <w:dropDownList>
            <w:listItem w:value="Wybierz element."/>
            <w:listItem w:displayText="jestem" w:value="jestem"/>
            <w:listItem w:displayText="nie jestem" w:value="nie jestem"/>
          </w:dropDownList>
        </w:sdtPr>
        <w:sdtContent>
          <w:r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126DAF" w:rsidRPr="005A27D3">
        <w:rPr>
          <w:rFonts w:ascii="Arial" w:hAnsi="Arial" w:cs="Arial"/>
          <w:sz w:val="22"/>
          <w:szCs w:val="22"/>
        </w:rPr>
        <w:t xml:space="preserve"> beneficjentem pomocy publicznej,</w:t>
      </w:r>
    </w:p>
    <w:p w14:paraId="1F0068E0" w14:textId="1D453707" w:rsidR="00C92A6A" w:rsidRPr="005A27D3" w:rsidRDefault="007B516D" w:rsidP="001D2944">
      <w:pPr>
        <w:numPr>
          <w:ilvl w:val="6"/>
          <w:numId w:val="9"/>
        </w:numPr>
        <w:tabs>
          <w:tab w:val="clear" w:pos="502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69012747"/>
          <w:placeholder>
            <w:docPart w:val="DefaultPlaceholder_-1854013440"/>
          </w:placeholder>
        </w:sdtPr>
        <w:sdtConten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508644553"/>
              <w:placeholder>
                <w:docPart w:val="DefaultPlaceholder_-1854013438"/>
              </w:placeholder>
              <w:showingPlcHdr/>
              <w:dropDownList>
                <w:listItem w:value="Wybierz element."/>
                <w:listItem w:displayText="spełniam" w:value="spełniam"/>
                <w:listItem w:displayText="nie spełniam" w:value="nie spełniam"/>
              </w:dropDownList>
            </w:sdtPr>
            <w:sdtContent>
              <w:r w:rsidRPr="005A27D3">
                <w:rPr>
                  <w:rStyle w:val="Tekstzastpczy"/>
                  <w:rFonts w:ascii="Arial" w:hAnsi="Arial" w:cs="Arial"/>
                </w:rPr>
                <w:t>Wybierz element.</w:t>
              </w:r>
            </w:sdtContent>
          </w:sdt>
        </w:sdtContent>
      </w:sdt>
      <w:r w:rsidR="00596E07" w:rsidRPr="005A27D3">
        <w:rPr>
          <w:rFonts w:ascii="Arial" w:hAnsi="Arial" w:cs="Arial"/>
          <w:sz w:val="22"/>
          <w:szCs w:val="22"/>
        </w:rPr>
        <w:t xml:space="preserve"> warunki określone w Rozporządzeniu Komisji (UE) </w:t>
      </w:r>
      <w:r w:rsidR="005403EE" w:rsidRPr="005A27D3">
        <w:rPr>
          <w:rFonts w:ascii="Arial" w:hAnsi="Arial" w:cs="Arial"/>
          <w:sz w:val="22"/>
          <w:szCs w:val="22"/>
        </w:rPr>
        <w:t>nr 2023/2831</w:t>
      </w:r>
      <w:r w:rsidR="002D2FF7" w:rsidRPr="005A27D3">
        <w:rPr>
          <w:rFonts w:ascii="Arial" w:hAnsi="Arial" w:cs="Arial"/>
          <w:sz w:val="22"/>
          <w:szCs w:val="22"/>
        </w:rPr>
        <w:t xml:space="preserve"> z dnia </w:t>
      </w:r>
      <w:r w:rsidR="005403EE" w:rsidRPr="005A27D3">
        <w:rPr>
          <w:rFonts w:ascii="Arial" w:hAnsi="Arial" w:cs="Arial"/>
          <w:sz w:val="22"/>
          <w:szCs w:val="22"/>
        </w:rPr>
        <w:t>13 grudnia 2023</w:t>
      </w:r>
      <w:r w:rsidR="00596E07" w:rsidRPr="005A27D3">
        <w:rPr>
          <w:rFonts w:ascii="Arial" w:hAnsi="Arial" w:cs="Arial"/>
          <w:sz w:val="22"/>
          <w:szCs w:val="22"/>
        </w:rPr>
        <w:t xml:space="preserve"> r. w sprawie stosowania art. 107 i 108 Traktatu o funkcjonowaniu Unii Europejskiej do pomocy de </w:t>
      </w:r>
      <w:proofErr w:type="spellStart"/>
      <w:r w:rsidR="00596E07" w:rsidRPr="005A27D3">
        <w:rPr>
          <w:rFonts w:ascii="Arial" w:hAnsi="Arial" w:cs="Arial"/>
          <w:sz w:val="22"/>
          <w:szCs w:val="22"/>
        </w:rPr>
        <w:t>minimis</w:t>
      </w:r>
      <w:proofErr w:type="spellEnd"/>
      <w:r w:rsidR="00596E07" w:rsidRPr="005A27D3">
        <w:rPr>
          <w:rFonts w:ascii="Arial" w:hAnsi="Arial" w:cs="Arial"/>
          <w:sz w:val="22"/>
          <w:szCs w:val="22"/>
        </w:rPr>
        <w:t>, Rozporządzeniu Komisji (UE) Nr 1408/2013 z dnia 18 grudnia 2013 r. w sprawie stosowania ar</w:t>
      </w:r>
      <w:bookmarkStart w:id="0" w:name="_GoBack"/>
      <w:bookmarkEnd w:id="0"/>
      <w:r w:rsidR="00596E07" w:rsidRPr="005A27D3">
        <w:rPr>
          <w:rFonts w:ascii="Arial" w:hAnsi="Arial" w:cs="Arial"/>
          <w:sz w:val="22"/>
          <w:szCs w:val="22"/>
        </w:rPr>
        <w:t xml:space="preserve">t. 107 i 108 Traktatu o funkcjonowaniu Unii Europejskie do pomocy de </w:t>
      </w:r>
      <w:proofErr w:type="spellStart"/>
      <w:r w:rsidR="00596E07" w:rsidRPr="005A27D3">
        <w:rPr>
          <w:rFonts w:ascii="Arial" w:hAnsi="Arial" w:cs="Arial"/>
          <w:sz w:val="22"/>
          <w:szCs w:val="22"/>
        </w:rPr>
        <w:t>minimis</w:t>
      </w:r>
      <w:proofErr w:type="spellEnd"/>
      <w:r w:rsidR="00596E07" w:rsidRPr="005A27D3">
        <w:rPr>
          <w:rFonts w:ascii="Arial" w:hAnsi="Arial" w:cs="Arial"/>
          <w:sz w:val="22"/>
          <w:szCs w:val="22"/>
        </w:rPr>
        <w:t xml:space="preserve"> w sektorze rolnym </w:t>
      </w:r>
      <w:r w:rsidR="009F40EF" w:rsidRPr="005A27D3">
        <w:rPr>
          <w:rFonts w:ascii="Arial" w:hAnsi="Arial" w:cs="Arial"/>
          <w:sz w:val="22"/>
          <w:szCs w:val="22"/>
        </w:rPr>
        <w:t xml:space="preserve">lub </w:t>
      </w:r>
      <w:r w:rsidR="009F40EF" w:rsidRPr="005A27D3">
        <w:rPr>
          <w:rFonts w:ascii="Arial" w:eastAsia="Arial" w:hAnsi="Arial" w:cs="Arial"/>
          <w:sz w:val="22"/>
          <w:szCs w:val="22"/>
        </w:rPr>
        <w:t xml:space="preserve">Rozporządzeniu Komisji (UE) Nr 717/2014 z dnia 27 czerwca 2014 r. w sprawie stosowania art. 107 i 108 Traktatu o funkcjonowaniu Unii Europejskiej do pomocy de </w:t>
      </w:r>
      <w:proofErr w:type="spellStart"/>
      <w:r w:rsidR="009F40EF" w:rsidRPr="005A27D3">
        <w:rPr>
          <w:rFonts w:ascii="Arial" w:eastAsia="Arial" w:hAnsi="Arial" w:cs="Arial"/>
          <w:sz w:val="22"/>
          <w:szCs w:val="22"/>
        </w:rPr>
        <w:t>minimis</w:t>
      </w:r>
      <w:proofErr w:type="spellEnd"/>
      <w:r w:rsidR="009F40EF" w:rsidRPr="005A27D3">
        <w:rPr>
          <w:rFonts w:ascii="Arial" w:eastAsia="Arial" w:hAnsi="Arial" w:cs="Arial"/>
          <w:sz w:val="22"/>
          <w:szCs w:val="22"/>
        </w:rPr>
        <w:t xml:space="preserve"> w sektorze rybołówstwa i akwakultury</w:t>
      </w:r>
      <w:r w:rsidR="009F40EF" w:rsidRPr="005A27D3">
        <w:rPr>
          <w:rFonts w:ascii="Arial" w:hAnsi="Arial" w:cs="Arial"/>
          <w:sz w:val="22"/>
          <w:szCs w:val="22"/>
        </w:rPr>
        <w:t>,</w:t>
      </w:r>
    </w:p>
    <w:p w14:paraId="10811A38" w14:textId="1BE1EBC2" w:rsidR="00D67860" w:rsidRPr="005A27D3" w:rsidRDefault="00596E07" w:rsidP="001D2944">
      <w:pPr>
        <w:numPr>
          <w:ilvl w:val="6"/>
          <w:numId w:val="9"/>
        </w:numPr>
        <w:tabs>
          <w:tab w:val="clear" w:pos="502"/>
        </w:tabs>
        <w:spacing w:after="120" w:line="360" w:lineRule="auto"/>
        <w:ind w:left="567" w:hanging="567"/>
        <w:rPr>
          <w:rFonts w:ascii="Arial" w:hAnsi="Arial" w:cs="Arial"/>
          <w:strike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lastRenderedPageBreak/>
        <w:t xml:space="preserve">w dniu złożenia wniosku </w:t>
      </w:r>
      <w:sdt>
        <w:sdtPr>
          <w:rPr>
            <w:rFonts w:ascii="Arial" w:hAnsi="Arial" w:cs="Arial"/>
            <w:b/>
            <w:sz w:val="22"/>
            <w:szCs w:val="22"/>
          </w:rPr>
          <w:id w:val="-400525985"/>
          <w:placeholder>
            <w:docPart w:val="DefaultPlaceholder_-1854013438"/>
          </w:placeholder>
          <w:showingPlcHdr/>
          <w:dropDownList>
            <w:listItem w:value="Wybierz element."/>
            <w:listItem w:displayText="zalegam" w:value="zalegam"/>
            <w:listItem w:displayText="nie zalegam" w:value="nie zalegam"/>
          </w:dropDownList>
        </w:sdtPr>
        <w:sdtContent>
          <w:r w:rsidR="007B516D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z </w:t>
      </w:r>
      <w:r w:rsidR="00D67860" w:rsidRPr="005A27D3">
        <w:rPr>
          <w:rFonts w:ascii="Arial" w:hAnsi="Arial" w:cs="Arial"/>
          <w:sz w:val="22"/>
          <w:szCs w:val="22"/>
        </w:rPr>
        <w:t>wypłacaniem wynagrodzeń</w:t>
      </w:r>
      <w:r w:rsidRPr="005A27D3">
        <w:rPr>
          <w:rFonts w:ascii="Arial" w:hAnsi="Arial" w:cs="Arial"/>
          <w:sz w:val="22"/>
          <w:szCs w:val="22"/>
        </w:rPr>
        <w:t xml:space="preserve"> pracownikom, należnych składek na ubezpieczeni</w:t>
      </w:r>
      <w:r w:rsidR="00234584" w:rsidRPr="005A27D3">
        <w:rPr>
          <w:rFonts w:ascii="Arial" w:hAnsi="Arial" w:cs="Arial"/>
          <w:sz w:val="22"/>
          <w:szCs w:val="22"/>
        </w:rPr>
        <w:t>a</w:t>
      </w:r>
      <w:r w:rsidRPr="005A27D3">
        <w:rPr>
          <w:rFonts w:ascii="Arial" w:hAnsi="Arial" w:cs="Arial"/>
          <w:sz w:val="22"/>
          <w:szCs w:val="22"/>
        </w:rPr>
        <w:t xml:space="preserve"> społeczne, ubezpieczenie zdrowotne, Fundusz Pracy, Fundusz Gwarantowanych Świadczeń Pracowniczych</w:t>
      </w:r>
      <w:r w:rsidR="009D6107" w:rsidRPr="005A27D3">
        <w:rPr>
          <w:rFonts w:ascii="Arial" w:hAnsi="Arial" w:cs="Arial"/>
          <w:sz w:val="22"/>
          <w:szCs w:val="22"/>
        </w:rPr>
        <w:t xml:space="preserve">, Fundusz Solidarnościowy </w:t>
      </w:r>
      <w:r w:rsidR="001B2FD3" w:rsidRPr="005A27D3">
        <w:rPr>
          <w:rFonts w:ascii="Arial" w:hAnsi="Arial" w:cs="Arial"/>
          <w:sz w:val="22"/>
          <w:szCs w:val="22"/>
        </w:rPr>
        <w:t>i Fundusz Emerytur Pomostowych oraz z wypłatami na Państwowy Fundusz Rehabilitacji Osób Niepełnospraw</w:t>
      </w:r>
      <w:r w:rsidR="00D67860" w:rsidRPr="005A27D3">
        <w:rPr>
          <w:rFonts w:ascii="Arial" w:hAnsi="Arial" w:cs="Arial"/>
          <w:sz w:val="22"/>
          <w:szCs w:val="22"/>
        </w:rPr>
        <w:t>n</w:t>
      </w:r>
      <w:r w:rsidR="001B2FD3" w:rsidRPr="005A27D3">
        <w:rPr>
          <w:rFonts w:ascii="Arial" w:hAnsi="Arial" w:cs="Arial"/>
          <w:sz w:val="22"/>
          <w:szCs w:val="22"/>
        </w:rPr>
        <w:t xml:space="preserve">ych, </w:t>
      </w:r>
    </w:p>
    <w:p w14:paraId="0D0C0094" w14:textId="6FD9F706" w:rsidR="00D67860" w:rsidRPr="005A27D3" w:rsidRDefault="00D67860" w:rsidP="001D2944">
      <w:pPr>
        <w:numPr>
          <w:ilvl w:val="6"/>
          <w:numId w:val="9"/>
        </w:numPr>
        <w:tabs>
          <w:tab w:val="clear" w:pos="502"/>
        </w:tabs>
        <w:spacing w:after="120" w:line="360" w:lineRule="auto"/>
        <w:ind w:left="567" w:hanging="567"/>
        <w:rPr>
          <w:rFonts w:ascii="Arial" w:hAnsi="Arial" w:cs="Arial"/>
          <w:strike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w dniu złożenia wniosku </w:t>
      </w:r>
      <w:sdt>
        <w:sdtPr>
          <w:rPr>
            <w:rFonts w:ascii="Arial" w:hAnsi="Arial" w:cs="Arial"/>
            <w:b/>
            <w:sz w:val="22"/>
            <w:szCs w:val="22"/>
          </w:rPr>
          <w:id w:val="1120573263"/>
          <w:placeholder>
            <w:docPart w:val="DefaultPlaceholder_-1854013438"/>
          </w:placeholder>
          <w:showingPlcHdr/>
          <w:dropDownList>
            <w:listItem w:value="Wybierz element."/>
            <w:listItem w:displayText="zalegam" w:value="zalegam"/>
            <w:listItem w:displayText="nie zalegam" w:value="nie zalegam"/>
          </w:dropDownList>
        </w:sdtPr>
        <w:sdtContent>
          <w:r w:rsidR="007B516D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z opłacaniem </w:t>
      </w:r>
      <w:r w:rsidR="00126DAF" w:rsidRPr="005A27D3">
        <w:rPr>
          <w:rFonts w:ascii="Arial" w:hAnsi="Arial" w:cs="Arial"/>
          <w:sz w:val="22"/>
          <w:szCs w:val="22"/>
        </w:rPr>
        <w:t>składek na ubezpieczenie społeczne rolników lub na ubezpieczenie zdrowotne</w:t>
      </w:r>
      <w:r w:rsidRPr="005A27D3">
        <w:rPr>
          <w:rFonts w:ascii="Arial" w:hAnsi="Arial" w:cs="Arial"/>
          <w:sz w:val="22"/>
          <w:szCs w:val="22"/>
        </w:rPr>
        <w:t>,</w:t>
      </w:r>
      <w:r w:rsidR="00126DAF" w:rsidRPr="005A27D3">
        <w:rPr>
          <w:rFonts w:ascii="Arial" w:hAnsi="Arial" w:cs="Arial"/>
          <w:sz w:val="22"/>
          <w:szCs w:val="22"/>
        </w:rPr>
        <w:t xml:space="preserve"> </w:t>
      </w:r>
    </w:p>
    <w:p w14:paraId="6DC42A38" w14:textId="18DD5AD7" w:rsidR="00C92A6A" w:rsidRPr="005A27D3" w:rsidRDefault="00D67860" w:rsidP="001C70E3">
      <w:pPr>
        <w:numPr>
          <w:ilvl w:val="6"/>
          <w:numId w:val="9"/>
        </w:numPr>
        <w:tabs>
          <w:tab w:val="clear" w:pos="502"/>
          <w:tab w:val="num" w:pos="567"/>
        </w:tabs>
        <w:spacing w:after="120" w:line="360" w:lineRule="auto"/>
        <w:ind w:left="567" w:hanging="567"/>
        <w:rPr>
          <w:rFonts w:ascii="Arial" w:hAnsi="Arial" w:cs="Arial"/>
          <w:strike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w dniu złożenia wniosku </w:t>
      </w:r>
      <w:sdt>
        <w:sdtPr>
          <w:rPr>
            <w:rFonts w:ascii="Arial" w:hAnsi="Arial" w:cs="Arial"/>
            <w:b/>
            <w:sz w:val="22"/>
            <w:szCs w:val="22"/>
          </w:rPr>
          <w:id w:val="1522741425"/>
          <w:placeholder>
            <w:docPart w:val="DefaultPlaceholder_-1854013438"/>
          </w:placeholder>
          <w:showingPlcHdr/>
          <w:dropDownList>
            <w:listItem w:value="Wybierz element."/>
            <w:listItem w:displayText="zalegam" w:value="zalegam"/>
            <w:listItem w:displayText="nie zalegam" w:value="nie zalegam"/>
          </w:dropDownList>
        </w:sdtPr>
        <w:sdtContent>
          <w:r w:rsidR="007B516D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z opłacaniem </w:t>
      </w:r>
      <w:r w:rsidR="00126DAF" w:rsidRPr="005A27D3">
        <w:rPr>
          <w:rFonts w:ascii="Arial" w:hAnsi="Arial" w:cs="Arial"/>
          <w:sz w:val="22"/>
          <w:szCs w:val="22"/>
        </w:rPr>
        <w:t xml:space="preserve">innych danin publicznych, </w:t>
      </w:r>
    </w:p>
    <w:p w14:paraId="1994A62D" w14:textId="760716E1" w:rsidR="00C92A6A" w:rsidRPr="005A27D3" w:rsidRDefault="00126DAF" w:rsidP="00FB39FE">
      <w:pPr>
        <w:numPr>
          <w:ilvl w:val="6"/>
          <w:numId w:val="9"/>
        </w:numPr>
        <w:tabs>
          <w:tab w:val="clear" w:pos="502"/>
          <w:tab w:val="num" w:pos="567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na dzień złożenia wniosku </w:t>
      </w:r>
      <w:sdt>
        <w:sdtPr>
          <w:rPr>
            <w:rFonts w:ascii="Arial" w:hAnsi="Arial" w:cs="Arial"/>
            <w:b/>
            <w:sz w:val="22"/>
            <w:szCs w:val="22"/>
          </w:rPr>
          <w:id w:val="-259838558"/>
          <w:placeholder>
            <w:docPart w:val="DefaultPlaceholder_-1854013438"/>
          </w:placeholder>
          <w:showingPlcHdr/>
          <w:dropDownList>
            <w:listItem w:value="Wybierz element."/>
            <w:listItem w:displayText="znajduję się" w:value="znajduję się"/>
            <w:listItem w:displayText="nie znajduję się" w:value="nie znajduję się"/>
          </w:dropDownList>
        </w:sdtPr>
        <w:sdtContent>
          <w:r w:rsidR="007B516D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w stanie likwidacji lub upadłości,</w:t>
      </w:r>
    </w:p>
    <w:p w14:paraId="76B7BB53" w14:textId="5FF1C8DA" w:rsidR="00C92A6A" w:rsidRPr="005A27D3" w:rsidRDefault="00596E07" w:rsidP="00160A9B">
      <w:pPr>
        <w:numPr>
          <w:ilvl w:val="6"/>
          <w:numId w:val="9"/>
        </w:numPr>
        <w:tabs>
          <w:tab w:val="clear" w:pos="502"/>
          <w:tab w:val="num" w:pos="567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w okresie 365 dni przed dniem złożenia niniejszego wniosku </w:t>
      </w:r>
      <w:sdt>
        <w:sdtPr>
          <w:rPr>
            <w:rFonts w:ascii="Arial" w:hAnsi="Arial" w:cs="Arial"/>
            <w:b/>
            <w:sz w:val="22"/>
            <w:szCs w:val="22"/>
          </w:rPr>
          <w:id w:val="1426692361"/>
          <w:placeholder>
            <w:docPart w:val="DefaultPlaceholder_-1854013438"/>
          </w:placeholder>
          <w:showingPlcHdr/>
          <w:dropDownList>
            <w:listItem w:value="Wybierz element."/>
            <w:listItem w:displayText="zostałem/zostałam" w:value="zostałem/zostałam"/>
            <w:listItem w:displayText="nie zostałem/nie zostałam" w:value="nie zostałem/nie zostałam"/>
          </w:dropDownList>
        </w:sdtPr>
        <w:sdtContent>
          <w:r w:rsidR="007B516D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ukarany lub skazany prawomocnym wyrokiem za naruszenie przepisów prawa pracy oraz </w:t>
      </w:r>
      <w:sdt>
        <w:sdtPr>
          <w:rPr>
            <w:rFonts w:ascii="Arial" w:hAnsi="Arial" w:cs="Arial"/>
            <w:b/>
            <w:sz w:val="22"/>
            <w:szCs w:val="22"/>
          </w:rPr>
          <w:id w:val="-1874919739"/>
          <w:placeholder>
            <w:docPart w:val="DefaultPlaceholder_-1854013438"/>
          </w:placeholder>
          <w:showingPlcHdr/>
          <w:dropDownList>
            <w:listItem w:value="Wybierz element."/>
            <w:listItem w:displayText="jestem" w:value="jestem"/>
            <w:listItem w:displayText="nie jestem" w:value="nie jestem"/>
          </w:dropDownList>
        </w:sdtPr>
        <w:sdtContent>
          <w:r w:rsidR="007B516D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objęty postępowaniem dotyczącym naruszenia przepisów prawa pracy,</w:t>
      </w:r>
    </w:p>
    <w:p w14:paraId="5317934A" w14:textId="49A91ADA" w:rsidR="00E00663" w:rsidRPr="005A27D3" w:rsidRDefault="00E00663" w:rsidP="001D2944">
      <w:pPr>
        <w:numPr>
          <w:ilvl w:val="6"/>
          <w:numId w:val="9"/>
        </w:numPr>
        <w:tabs>
          <w:tab w:val="clear" w:pos="502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w okresie 3 lat poprzedzających dzień złożenia wniosku o udzielenie pomocy (na podstawie art. 37 ust. 1 pkt 1 ustawy z dnia 30 kwietnia 2004 r. o postępowaniu w sprawach dotyczących pomocy publicznej oraz Rozporządzenia Komisji (UE) nr 2023/2831 z dnia 13 grudnia 2023 r. w sprawie stosowania art. 107 i 108 Traktat o funkcjonowaniu Unii Europejskiej do pomocy de </w:t>
      </w:r>
      <w:proofErr w:type="spellStart"/>
      <w:r w:rsidRPr="005A27D3">
        <w:rPr>
          <w:rFonts w:ascii="Arial" w:hAnsi="Arial" w:cs="Arial"/>
          <w:sz w:val="22"/>
          <w:szCs w:val="22"/>
        </w:rPr>
        <w:t>minimis</w:t>
      </w:r>
      <w:proofErr w:type="spellEnd"/>
    </w:p>
    <w:p w14:paraId="4A7A50E7" w14:textId="068C87E7" w:rsidR="00E00663" w:rsidRPr="005A27D3" w:rsidRDefault="007B516D" w:rsidP="007B516D">
      <w:pPr>
        <w:pStyle w:val="Akapitzlist"/>
        <w:tabs>
          <w:tab w:val="left" w:pos="1134"/>
        </w:tabs>
        <w:spacing w:after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61559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E00663" w:rsidRPr="005A27D3">
        <w:rPr>
          <w:rFonts w:ascii="Arial" w:hAnsi="Arial" w:cs="Arial"/>
          <w:sz w:val="22"/>
          <w:szCs w:val="22"/>
        </w:rPr>
        <w:t>nie otrzymałem(</w:t>
      </w:r>
      <w:proofErr w:type="spellStart"/>
      <w:r w:rsidR="00E00663" w:rsidRPr="005A27D3">
        <w:rPr>
          <w:rFonts w:ascii="Arial" w:hAnsi="Arial" w:cs="Arial"/>
          <w:sz w:val="22"/>
          <w:szCs w:val="22"/>
        </w:rPr>
        <w:t>am</w:t>
      </w:r>
      <w:proofErr w:type="spellEnd"/>
      <w:r w:rsidR="00E00663" w:rsidRPr="005A27D3">
        <w:rPr>
          <w:rFonts w:ascii="Arial" w:hAnsi="Arial" w:cs="Arial"/>
          <w:sz w:val="22"/>
          <w:szCs w:val="22"/>
        </w:rPr>
        <w:t xml:space="preserve">) pomocy de </w:t>
      </w:r>
      <w:proofErr w:type="spellStart"/>
      <w:r w:rsidR="00E00663" w:rsidRPr="005A27D3">
        <w:rPr>
          <w:rFonts w:ascii="Arial" w:hAnsi="Arial" w:cs="Arial"/>
          <w:sz w:val="22"/>
          <w:szCs w:val="22"/>
        </w:rPr>
        <w:t>minimis</w:t>
      </w:r>
      <w:proofErr w:type="spellEnd"/>
      <w:r w:rsidR="00E00663" w:rsidRPr="005A27D3">
        <w:rPr>
          <w:rFonts w:ascii="Arial" w:hAnsi="Arial" w:cs="Arial"/>
          <w:sz w:val="22"/>
          <w:szCs w:val="22"/>
        </w:rPr>
        <w:t>,</w:t>
      </w:r>
    </w:p>
    <w:p w14:paraId="517E91A6" w14:textId="32ACA3EB" w:rsidR="00E00663" w:rsidRPr="005A27D3" w:rsidRDefault="007B516D" w:rsidP="007B516D">
      <w:pPr>
        <w:pStyle w:val="Akapitzlist"/>
        <w:tabs>
          <w:tab w:val="left" w:pos="1134"/>
        </w:tabs>
        <w:spacing w:after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94600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E00663" w:rsidRPr="005A27D3">
        <w:rPr>
          <w:rFonts w:ascii="Arial" w:hAnsi="Arial" w:cs="Arial"/>
          <w:sz w:val="22"/>
          <w:szCs w:val="22"/>
        </w:rPr>
        <w:t>otrzymałem(</w:t>
      </w:r>
      <w:proofErr w:type="spellStart"/>
      <w:r w:rsidR="00E00663" w:rsidRPr="005A27D3">
        <w:rPr>
          <w:rFonts w:ascii="Arial" w:hAnsi="Arial" w:cs="Arial"/>
          <w:sz w:val="22"/>
          <w:szCs w:val="22"/>
        </w:rPr>
        <w:t>am</w:t>
      </w:r>
      <w:proofErr w:type="spellEnd"/>
      <w:r w:rsidR="00E00663" w:rsidRPr="005A27D3">
        <w:rPr>
          <w:rFonts w:ascii="Arial" w:hAnsi="Arial" w:cs="Arial"/>
          <w:sz w:val="22"/>
          <w:szCs w:val="22"/>
        </w:rPr>
        <w:t xml:space="preserve">) pomoc de </w:t>
      </w:r>
      <w:proofErr w:type="spellStart"/>
      <w:r w:rsidR="00E00663" w:rsidRPr="005A27D3">
        <w:rPr>
          <w:rFonts w:ascii="Arial" w:hAnsi="Arial" w:cs="Arial"/>
          <w:sz w:val="22"/>
          <w:szCs w:val="22"/>
        </w:rPr>
        <w:t>minimis</w:t>
      </w:r>
      <w:proofErr w:type="spellEnd"/>
      <w:r w:rsidR="00C66AC9" w:rsidRPr="005A27D3">
        <w:rPr>
          <w:rFonts w:ascii="Arial" w:hAnsi="Arial" w:cs="Arial"/>
          <w:sz w:val="22"/>
          <w:szCs w:val="22"/>
        </w:rPr>
        <w:t xml:space="preserve"> </w:t>
      </w:r>
      <w:r w:rsidR="00E00663" w:rsidRPr="005A27D3">
        <w:rPr>
          <w:rFonts w:ascii="Arial" w:hAnsi="Arial" w:cs="Arial"/>
          <w:sz w:val="22"/>
          <w:szCs w:val="22"/>
        </w:rPr>
        <w:t xml:space="preserve">w wysokości </w:t>
      </w:r>
      <w:sdt>
        <w:sdtPr>
          <w:rPr>
            <w:rFonts w:ascii="Arial" w:hAnsi="Arial" w:cs="Arial"/>
            <w:sz w:val="22"/>
            <w:szCs w:val="22"/>
          </w:rPr>
          <w:id w:val="-907233280"/>
          <w:placeholder>
            <w:docPart w:val="DefaultPlaceholder_-1854013440"/>
          </w:placeholder>
          <w:showingPlcHdr/>
        </w:sdtPr>
        <w:sdtContent>
          <w:r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</w:t>
      </w:r>
      <w:r w:rsidR="00E00663" w:rsidRPr="005A27D3">
        <w:rPr>
          <w:rFonts w:ascii="Arial" w:hAnsi="Arial" w:cs="Arial"/>
          <w:sz w:val="22"/>
          <w:szCs w:val="22"/>
        </w:rPr>
        <w:t>zł</w:t>
      </w:r>
      <w:r w:rsidR="001D2944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753431982"/>
          <w:placeholder>
            <w:docPart w:val="DefaultPlaceholder_-1854013440"/>
          </w:placeholder>
          <w:showingPlcHdr/>
        </w:sdtPr>
        <w:sdtContent>
          <w:r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="00E00663" w:rsidRPr="005A27D3">
        <w:rPr>
          <w:rFonts w:ascii="Arial" w:hAnsi="Arial" w:cs="Arial"/>
          <w:sz w:val="22"/>
          <w:szCs w:val="22"/>
        </w:rPr>
        <w:t xml:space="preserve"> Euro,</w:t>
      </w:r>
    </w:p>
    <w:p w14:paraId="7FA65E13" w14:textId="4F580022" w:rsidR="00E00663" w:rsidRPr="005A27D3" w:rsidRDefault="007B516D" w:rsidP="007B516D">
      <w:pPr>
        <w:pStyle w:val="Akapitzlist"/>
        <w:tabs>
          <w:tab w:val="left" w:pos="1134"/>
        </w:tabs>
        <w:spacing w:after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1101122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1D2944" w:rsidRPr="005A27D3">
        <w:rPr>
          <w:rFonts w:ascii="Arial" w:hAnsi="Arial" w:cs="Arial"/>
          <w:sz w:val="22"/>
          <w:szCs w:val="22"/>
        </w:rPr>
        <w:t>n</w:t>
      </w:r>
      <w:r w:rsidR="00E00663" w:rsidRPr="005A27D3">
        <w:rPr>
          <w:rFonts w:ascii="Arial" w:hAnsi="Arial" w:cs="Arial"/>
          <w:sz w:val="22"/>
          <w:szCs w:val="22"/>
        </w:rPr>
        <w:t>ie otrzymałem(</w:t>
      </w:r>
      <w:proofErr w:type="spellStart"/>
      <w:r w:rsidR="00E00663" w:rsidRPr="005A27D3">
        <w:rPr>
          <w:rFonts w:ascii="Arial" w:hAnsi="Arial" w:cs="Arial"/>
          <w:sz w:val="22"/>
          <w:szCs w:val="22"/>
        </w:rPr>
        <w:t>am</w:t>
      </w:r>
      <w:proofErr w:type="spellEnd"/>
      <w:r w:rsidR="00E00663" w:rsidRPr="005A27D3">
        <w:rPr>
          <w:rFonts w:ascii="Arial" w:hAnsi="Arial" w:cs="Arial"/>
          <w:sz w:val="22"/>
          <w:szCs w:val="22"/>
        </w:rPr>
        <w:t xml:space="preserve">) pomocy de </w:t>
      </w:r>
      <w:proofErr w:type="spellStart"/>
      <w:r w:rsidR="00E00663" w:rsidRPr="005A27D3">
        <w:rPr>
          <w:rFonts w:ascii="Arial" w:hAnsi="Arial" w:cs="Arial"/>
          <w:sz w:val="22"/>
          <w:szCs w:val="22"/>
        </w:rPr>
        <w:t>minimis</w:t>
      </w:r>
      <w:proofErr w:type="spellEnd"/>
      <w:r w:rsidR="00E00663" w:rsidRPr="005A27D3">
        <w:rPr>
          <w:rFonts w:ascii="Arial" w:hAnsi="Arial" w:cs="Arial"/>
          <w:sz w:val="22"/>
          <w:szCs w:val="22"/>
        </w:rPr>
        <w:t xml:space="preserve"> w rolnictwie lub rybołówstwie,</w:t>
      </w:r>
    </w:p>
    <w:p w14:paraId="7EF32A3F" w14:textId="1F52D3E7" w:rsidR="00E00663" w:rsidRPr="005A27D3" w:rsidRDefault="007B516D" w:rsidP="007B516D">
      <w:pPr>
        <w:pStyle w:val="Akapitzlist"/>
        <w:tabs>
          <w:tab w:val="left" w:pos="1134"/>
        </w:tabs>
        <w:spacing w:after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8564855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A27D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5A27D3">
        <w:rPr>
          <w:rFonts w:ascii="Arial" w:hAnsi="Arial" w:cs="Arial"/>
          <w:sz w:val="22"/>
          <w:szCs w:val="22"/>
        </w:rPr>
        <w:tab/>
      </w:r>
      <w:r w:rsidR="00E00663" w:rsidRPr="005A27D3">
        <w:rPr>
          <w:rFonts w:ascii="Arial" w:hAnsi="Arial" w:cs="Arial"/>
          <w:sz w:val="22"/>
          <w:szCs w:val="22"/>
        </w:rPr>
        <w:t>otrzymałem(</w:t>
      </w:r>
      <w:proofErr w:type="spellStart"/>
      <w:r w:rsidR="00E00663" w:rsidRPr="005A27D3">
        <w:rPr>
          <w:rFonts w:ascii="Arial" w:hAnsi="Arial" w:cs="Arial"/>
          <w:sz w:val="22"/>
          <w:szCs w:val="22"/>
        </w:rPr>
        <w:t>am</w:t>
      </w:r>
      <w:proofErr w:type="spellEnd"/>
      <w:r w:rsidR="00E00663" w:rsidRPr="005A27D3">
        <w:rPr>
          <w:rFonts w:ascii="Arial" w:hAnsi="Arial" w:cs="Arial"/>
          <w:sz w:val="22"/>
          <w:szCs w:val="22"/>
        </w:rPr>
        <w:t xml:space="preserve">) pomoc de </w:t>
      </w:r>
      <w:proofErr w:type="spellStart"/>
      <w:r w:rsidR="00E00663" w:rsidRPr="005A27D3">
        <w:rPr>
          <w:rFonts w:ascii="Arial" w:hAnsi="Arial" w:cs="Arial"/>
          <w:sz w:val="22"/>
          <w:szCs w:val="22"/>
        </w:rPr>
        <w:t>minimis</w:t>
      </w:r>
      <w:proofErr w:type="spellEnd"/>
      <w:r w:rsidR="00E00663" w:rsidRPr="005A27D3">
        <w:rPr>
          <w:rFonts w:ascii="Arial" w:hAnsi="Arial" w:cs="Arial"/>
          <w:sz w:val="22"/>
          <w:szCs w:val="22"/>
        </w:rPr>
        <w:t xml:space="preserve"> w rolnictwie lub rybołówstwie w wysokości </w:t>
      </w:r>
      <w:sdt>
        <w:sdtPr>
          <w:rPr>
            <w:rFonts w:ascii="Arial" w:hAnsi="Arial" w:cs="Arial"/>
            <w:sz w:val="22"/>
            <w:szCs w:val="22"/>
          </w:rPr>
          <w:id w:val="-543595489"/>
          <w:placeholder>
            <w:docPart w:val="DefaultPlaceholder_-1854013440"/>
          </w:placeholder>
          <w:showingPlcHdr/>
        </w:sdtPr>
        <w:sdtContent>
          <w:r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5A27D3">
        <w:rPr>
          <w:rFonts w:ascii="Arial" w:hAnsi="Arial" w:cs="Arial"/>
          <w:sz w:val="22"/>
          <w:szCs w:val="22"/>
        </w:rPr>
        <w:t xml:space="preserve"> </w:t>
      </w:r>
      <w:r w:rsidR="00156CBD" w:rsidRPr="005A27D3">
        <w:rPr>
          <w:rFonts w:ascii="Arial" w:hAnsi="Arial" w:cs="Arial"/>
          <w:sz w:val="22"/>
          <w:szCs w:val="22"/>
        </w:rPr>
        <w:t>zł</w:t>
      </w:r>
      <w:r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522940169"/>
          <w:placeholder>
            <w:docPart w:val="DefaultPlaceholder_-1854013440"/>
          </w:placeholder>
          <w:showingPlcHdr/>
        </w:sdtPr>
        <w:sdtContent>
          <w:r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="00156CBD" w:rsidRPr="005A27D3">
        <w:rPr>
          <w:rFonts w:ascii="Arial" w:hAnsi="Arial" w:cs="Arial"/>
          <w:sz w:val="22"/>
          <w:szCs w:val="22"/>
        </w:rPr>
        <w:t xml:space="preserve"> Euro,</w:t>
      </w:r>
    </w:p>
    <w:p w14:paraId="019A5B16" w14:textId="5B45A6C8" w:rsidR="00C92A6A" w:rsidRPr="005A27D3" w:rsidRDefault="007B516D" w:rsidP="001D2944">
      <w:pPr>
        <w:numPr>
          <w:ilvl w:val="6"/>
          <w:numId w:val="9"/>
        </w:numPr>
        <w:tabs>
          <w:tab w:val="clear" w:pos="502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394628813"/>
          <w:placeholder>
            <w:docPart w:val="DefaultPlaceholder_-1854013438"/>
          </w:placeholder>
          <w:showingPlcHdr/>
          <w:dropDownList>
            <w:listItem w:value="Wybierz element."/>
            <w:listItem w:displayText="ciąży" w:value="ciąży"/>
            <w:listItem w:displayText="nie ciąży" w:value="nie ciąży"/>
          </w:dropDownList>
        </w:sdtPr>
        <w:sdtContent>
          <w:r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126DAF" w:rsidRPr="005A27D3">
        <w:rPr>
          <w:rFonts w:ascii="Arial" w:hAnsi="Arial" w:cs="Arial"/>
          <w:sz w:val="22"/>
          <w:szCs w:val="22"/>
        </w:rPr>
        <w:t xml:space="preserve"> na mnie obowiązek zwrotu pomocy wynikający z decyzji Komisji Europejskiej uznającej pomoc za niezgodną z prawem </w:t>
      </w:r>
      <w:r w:rsidR="00435EF2" w:rsidRPr="005A27D3">
        <w:rPr>
          <w:rFonts w:ascii="Arial" w:hAnsi="Arial" w:cs="Arial"/>
          <w:sz w:val="22"/>
          <w:szCs w:val="22"/>
        </w:rPr>
        <w:t>oraz rynkiem wewnętrznym</w:t>
      </w:r>
      <w:r w:rsidR="00126DAF" w:rsidRPr="005A27D3">
        <w:rPr>
          <w:rFonts w:ascii="Arial" w:hAnsi="Arial" w:cs="Arial"/>
          <w:sz w:val="22"/>
          <w:szCs w:val="22"/>
        </w:rPr>
        <w:t>,</w:t>
      </w:r>
    </w:p>
    <w:p w14:paraId="19A51F41" w14:textId="5E981473" w:rsidR="00C92A6A" w:rsidRPr="005A27D3" w:rsidRDefault="00126DAF" w:rsidP="001D2944">
      <w:pPr>
        <w:numPr>
          <w:ilvl w:val="6"/>
          <w:numId w:val="9"/>
        </w:numPr>
        <w:tabs>
          <w:tab w:val="clear" w:pos="502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color w:val="000000"/>
          <w:sz w:val="22"/>
          <w:szCs w:val="22"/>
        </w:rPr>
        <w:t xml:space="preserve">uzyskana pomoc związana z zatrudnieniem pracowników w ramach prac </w:t>
      </w:r>
      <w:r w:rsidRPr="005A27D3">
        <w:rPr>
          <w:rFonts w:ascii="Arial" w:hAnsi="Arial" w:cs="Arial"/>
          <w:color w:val="000000"/>
          <w:spacing w:val="-1"/>
          <w:sz w:val="22"/>
          <w:szCs w:val="22"/>
        </w:rPr>
        <w:t xml:space="preserve">interwencyjnych </w:t>
      </w:r>
      <w:sdt>
        <w:sdtPr>
          <w:rPr>
            <w:rFonts w:ascii="Arial" w:hAnsi="Arial" w:cs="Arial"/>
            <w:b/>
            <w:color w:val="000000"/>
            <w:spacing w:val="-1"/>
            <w:sz w:val="22"/>
            <w:szCs w:val="22"/>
          </w:rPr>
          <w:id w:val="1817221543"/>
          <w:placeholder>
            <w:docPart w:val="DefaultPlaceholder_-1854013438"/>
          </w:placeholder>
          <w:showingPlcHdr/>
          <w:dropDownList>
            <w:listItem w:value="Wybierz element."/>
            <w:listItem w:displayText="jest" w:value="jest"/>
            <w:listItem w:displayText="nie jest" w:value="nie jest"/>
          </w:dropDownList>
        </w:sdtPr>
        <w:sdtContent>
          <w:r w:rsidR="007B516D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Pr="005A27D3">
        <w:rPr>
          <w:rFonts w:ascii="Arial" w:hAnsi="Arial" w:cs="Arial"/>
          <w:color w:val="000000"/>
          <w:spacing w:val="-1"/>
          <w:sz w:val="22"/>
          <w:szCs w:val="22"/>
        </w:rPr>
        <w:t xml:space="preserve"> przydzielana łącznie z inną pomocą </w:t>
      </w:r>
      <w:r w:rsidR="00657155" w:rsidRPr="005A27D3">
        <w:rPr>
          <w:rFonts w:ascii="Arial" w:hAnsi="Arial" w:cs="Arial"/>
          <w:color w:val="000000"/>
          <w:spacing w:val="-1"/>
          <w:sz w:val="22"/>
          <w:szCs w:val="22"/>
        </w:rPr>
        <w:t xml:space="preserve">publiczną </w:t>
      </w:r>
      <w:r w:rsidRPr="005A27D3">
        <w:rPr>
          <w:rFonts w:ascii="Arial" w:hAnsi="Arial" w:cs="Arial"/>
          <w:color w:val="000000"/>
          <w:spacing w:val="-1"/>
          <w:sz w:val="22"/>
          <w:szCs w:val="22"/>
        </w:rPr>
        <w:t xml:space="preserve">lub wsparciem ze środków Wspólnoty </w:t>
      </w:r>
      <w:r w:rsidRPr="005A27D3">
        <w:rPr>
          <w:rFonts w:ascii="Arial" w:hAnsi="Arial" w:cs="Arial"/>
          <w:color w:val="000000"/>
          <w:sz w:val="22"/>
          <w:szCs w:val="22"/>
        </w:rPr>
        <w:t>Europejskiej,</w:t>
      </w:r>
    </w:p>
    <w:p w14:paraId="6EACC64C" w14:textId="07B7F267" w:rsidR="00C92A6A" w:rsidRPr="005A27D3" w:rsidRDefault="00126DAF" w:rsidP="001D2944">
      <w:pPr>
        <w:numPr>
          <w:ilvl w:val="6"/>
          <w:numId w:val="9"/>
        </w:numPr>
        <w:tabs>
          <w:tab w:val="clear" w:pos="502"/>
        </w:tabs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color w:val="000000"/>
          <w:sz w:val="22"/>
          <w:szCs w:val="22"/>
        </w:rPr>
        <w:t>zobowiązuję się do złożenia w dniu podpisania umowy dodatkowego oświadczenia o uzyskanej pomocy publicznej,</w:t>
      </w:r>
    </w:p>
    <w:p w14:paraId="6C01EBE2" w14:textId="1BB82E2D" w:rsidR="00D22EB2" w:rsidRPr="005A27D3" w:rsidRDefault="007B516D" w:rsidP="00A46D50">
      <w:pPr>
        <w:pStyle w:val="Akapitzlist"/>
        <w:numPr>
          <w:ilvl w:val="6"/>
          <w:numId w:val="9"/>
        </w:numPr>
        <w:tabs>
          <w:tab w:val="clear" w:pos="502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865469069"/>
          <w:placeholder>
            <w:docPart w:val="DefaultPlaceholder_-1854013438"/>
          </w:placeholder>
          <w:showingPlcHdr/>
          <w:dropDownList>
            <w:listItem w:value="Wybierz element."/>
            <w:listItem w:displayText="figuruję" w:value="figuruję"/>
            <w:listItem w:displayText="nie figuruję" w:value="nie figuruję"/>
          </w:dropDownList>
        </w:sdtPr>
        <w:sdtContent>
          <w:r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DB75F4" w:rsidRPr="005A27D3">
        <w:rPr>
          <w:rFonts w:ascii="Arial" w:hAnsi="Arial" w:cs="Arial"/>
          <w:sz w:val="22"/>
          <w:szCs w:val="22"/>
        </w:rPr>
        <w:t xml:space="preserve"> na liście osób i podmiotów zamieszczonych na stronie internetowej Ministerstwa Spraw Wewnętrznych i Administracji objętych sankcjami na podstawie Ustawy z dnia 13 kwietnia 2022 r. o szczególnych rozwiązaniach w zakresie przeciwdziałania wspierania agresji na Ukrainę oraz służących ochronie bezpieczeństwa narodowego (</w:t>
      </w:r>
      <w:hyperlink r:id="rId8" w:history="1">
        <w:r w:rsidR="001D2944" w:rsidRPr="005A27D3">
          <w:rPr>
            <w:rStyle w:val="Hipercze"/>
            <w:rFonts w:ascii="Arial" w:hAnsi="Arial" w:cs="Arial"/>
            <w:sz w:val="22"/>
            <w:szCs w:val="22"/>
          </w:rPr>
          <w:t>https://www.gov.pl/web/mswia/lista-osob-i-podmiotow-objetych-sankcjami</w:t>
        </w:r>
      </w:hyperlink>
      <w:r w:rsidR="00DB75F4" w:rsidRPr="005A27D3">
        <w:rPr>
          <w:rFonts w:ascii="Arial" w:hAnsi="Arial" w:cs="Arial"/>
          <w:sz w:val="22"/>
          <w:szCs w:val="22"/>
        </w:rPr>
        <w:t>),</w:t>
      </w:r>
    </w:p>
    <w:p w14:paraId="13E047D3" w14:textId="1432EF74" w:rsidR="007125CB" w:rsidRPr="005A27D3" w:rsidRDefault="007B516D" w:rsidP="00A46D50">
      <w:pPr>
        <w:numPr>
          <w:ilvl w:val="3"/>
          <w:numId w:val="35"/>
        </w:numPr>
        <w:tabs>
          <w:tab w:val="clear" w:pos="2880"/>
          <w:tab w:val="num" w:pos="567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189643785"/>
          <w:placeholder>
            <w:docPart w:val="DefaultPlaceholder_-1854013438"/>
          </w:placeholder>
          <w:showingPlcHdr/>
          <w:dropDownList>
            <w:listItem w:value="Wybierz element."/>
            <w:listItem w:displayText="jestem" w:value="jestem"/>
            <w:listItem w:displayText="nie jestem" w:value="nie jestem"/>
          </w:dropDownList>
        </w:sdtPr>
        <w:sdtContent>
          <w:r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="007125CB" w:rsidRPr="005A27D3">
        <w:rPr>
          <w:rFonts w:ascii="Arial" w:hAnsi="Arial" w:cs="Arial"/>
          <w:sz w:val="22"/>
          <w:szCs w:val="22"/>
        </w:rPr>
        <w:t xml:space="preserve"> związany z osobami lub podmiotami, względem których stosowane są środki sankcyjne nałożone w związku z agresją Federacji Rosyjskiej na Ukrainę,</w:t>
      </w:r>
    </w:p>
    <w:p w14:paraId="0DB388FE" w14:textId="77777777" w:rsidR="00CF2CEF" w:rsidRPr="005A27D3" w:rsidRDefault="00CF2CEF" w:rsidP="00A46D50">
      <w:pPr>
        <w:pStyle w:val="Akapitzlist"/>
        <w:numPr>
          <w:ilvl w:val="3"/>
          <w:numId w:val="35"/>
        </w:numPr>
        <w:tabs>
          <w:tab w:val="clear" w:pos="2880"/>
          <w:tab w:val="num" w:pos="567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b/>
          <w:bCs/>
          <w:sz w:val="22"/>
          <w:szCs w:val="22"/>
        </w:rPr>
        <w:t>zapoznałam/em</w:t>
      </w:r>
      <w:r w:rsidRPr="005A27D3">
        <w:rPr>
          <w:rFonts w:ascii="Arial" w:hAnsi="Arial" w:cs="Arial"/>
          <w:sz w:val="22"/>
          <w:szCs w:val="22"/>
        </w:rPr>
        <w:t xml:space="preserve"> się oraz akceptuję postanowienia Regulaminu organizowania i finansowania prac interwencyjnych przez Powiatowy Urząd Pracy w Pszczynie.</w:t>
      </w:r>
    </w:p>
    <w:p w14:paraId="58839AF9" w14:textId="77777777" w:rsidR="00C92A6A" w:rsidRPr="005A27D3" w:rsidRDefault="00596E07" w:rsidP="00160A9B">
      <w:pPr>
        <w:spacing w:before="120"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Oświadczam, że wszystkie podane we wniosku informacje są zgodnie ze stanem faktycznym.</w:t>
      </w:r>
    </w:p>
    <w:p w14:paraId="4BDD19E6" w14:textId="19B1EB04" w:rsidR="00C92A6A" w:rsidRPr="005A27D3" w:rsidRDefault="00D65337" w:rsidP="00046FFB">
      <w:pPr>
        <w:tabs>
          <w:tab w:val="left" w:pos="540"/>
        </w:tabs>
        <w:spacing w:before="24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Pieczątka i czytelny podpis osoby </w:t>
      </w:r>
      <w:r w:rsidR="00D97E49" w:rsidRPr="005A27D3">
        <w:rPr>
          <w:rFonts w:ascii="Arial" w:hAnsi="Arial" w:cs="Arial"/>
          <w:sz w:val="22"/>
          <w:szCs w:val="22"/>
        </w:rPr>
        <w:br/>
      </w:r>
      <w:r w:rsidRPr="005A27D3">
        <w:rPr>
          <w:rFonts w:ascii="Arial" w:hAnsi="Arial" w:cs="Arial"/>
          <w:sz w:val="22"/>
          <w:szCs w:val="22"/>
        </w:rPr>
        <w:t>uprawnionej do reprezentowania Wnioskodawcy:</w:t>
      </w:r>
      <w:r w:rsidR="00046FFB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723175575"/>
          <w:placeholder>
            <w:docPart w:val="DefaultPlaceholder_-1854013438"/>
          </w:placeholder>
          <w:showingPlcHdr/>
          <w:dropDownList>
            <w:listItem w:value="Wybierz element."/>
            <w:listItem w:displayText="....................................................................." w:value="....................................................................."/>
            <w:listItem w:displayText="podpis elektroniczny" w:value="podpis elektroniczny"/>
          </w:dropDownList>
        </w:sdtPr>
        <w:sdtContent>
          <w:r w:rsidR="005A27D3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</w:p>
    <w:p w14:paraId="62FFE41E" w14:textId="77777777" w:rsidR="00596E07" w:rsidRPr="005A27D3" w:rsidRDefault="00596E07" w:rsidP="00EE7533">
      <w:pPr>
        <w:tabs>
          <w:tab w:val="left" w:pos="180"/>
        </w:tabs>
        <w:spacing w:before="360" w:after="12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b/>
          <w:sz w:val="22"/>
          <w:szCs w:val="22"/>
        </w:rPr>
        <w:t>Wymagane załączniki do wniosku:</w:t>
      </w:r>
    </w:p>
    <w:p w14:paraId="447794E8" w14:textId="77777777" w:rsidR="00136D87" w:rsidRPr="005A27D3" w:rsidRDefault="00CC4E90" w:rsidP="0083028C">
      <w:pPr>
        <w:pStyle w:val="Tekstpodstawowy"/>
        <w:numPr>
          <w:ilvl w:val="3"/>
          <w:numId w:val="34"/>
        </w:numPr>
        <w:tabs>
          <w:tab w:val="clear" w:pos="2880"/>
        </w:tabs>
        <w:ind w:left="567" w:hanging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5A27D3">
        <w:rPr>
          <w:rFonts w:ascii="Arial" w:hAnsi="Arial" w:cs="Arial"/>
          <w:b w:val="0"/>
          <w:bCs/>
          <w:sz w:val="22"/>
          <w:szCs w:val="22"/>
        </w:rPr>
        <w:t xml:space="preserve">Oświadczenie Wnioskodawcy, osób reprezentujących Wnioskodawcę lub innych </w:t>
      </w:r>
      <w:r w:rsidR="00310D96" w:rsidRPr="005A27D3">
        <w:rPr>
          <w:rFonts w:ascii="Arial" w:hAnsi="Arial" w:cs="Arial"/>
          <w:b w:val="0"/>
          <w:bCs/>
          <w:sz w:val="22"/>
          <w:szCs w:val="22"/>
        </w:rPr>
        <w:t>osób</w:t>
      </w:r>
      <w:r w:rsidR="003C38E8" w:rsidRPr="005A27D3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5A27D3">
        <w:rPr>
          <w:rFonts w:ascii="Arial" w:hAnsi="Arial" w:cs="Arial"/>
          <w:b w:val="0"/>
          <w:bCs/>
          <w:sz w:val="22"/>
          <w:szCs w:val="22"/>
        </w:rPr>
        <w:t>nim zarządzających.</w:t>
      </w:r>
    </w:p>
    <w:p w14:paraId="0882EA3E" w14:textId="5AD942CD" w:rsidR="003C38E8" w:rsidRPr="005A27D3" w:rsidRDefault="00CC4E90" w:rsidP="0083028C">
      <w:pPr>
        <w:pStyle w:val="Tekstpodstawowy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5A27D3">
        <w:rPr>
          <w:rFonts w:ascii="Arial" w:hAnsi="Arial" w:cs="Arial"/>
          <w:b w:val="0"/>
          <w:bCs/>
          <w:sz w:val="22"/>
          <w:szCs w:val="22"/>
        </w:rPr>
        <w:t xml:space="preserve">UWAGA! Oświadczenie musi złożyć </w:t>
      </w:r>
      <w:r w:rsidR="00DE6630" w:rsidRPr="005A27D3">
        <w:rPr>
          <w:rFonts w:ascii="Arial" w:hAnsi="Arial" w:cs="Arial"/>
          <w:bCs/>
          <w:sz w:val="22"/>
          <w:szCs w:val="22"/>
        </w:rPr>
        <w:t>każda</w:t>
      </w:r>
      <w:r w:rsidRPr="005A27D3">
        <w:rPr>
          <w:rFonts w:ascii="Arial" w:hAnsi="Arial" w:cs="Arial"/>
          <w:bCs/>
          <w:sz w:val="22"/>
          <w:szCs w:val="22"/>
        </w:rPr>
        <w:t xml:space="preserve"> osoba</w:t>
      </w:r>
      <w:r w:rsidRPr="005A27D3">
        <w:rPr>
          <w:rFonts w:ascii="Arial" w:hAnsi="Arial" w:cs="Arial"/>
          <w:b w:val="0"/>
          <w:bCs/>
          <w:sz w:val="22"/>
          <w:szCs w:val="22"/>
        </w:rPr>
        <w:t xml:space="preserve"> wchodząca w skład organu uprawnionego do reprezentacji Wnioskodawcy (np. wszyscy członkowie zarządu i prokurenci spółek kapitałowych lub wszyscy wspólnicy/</w:t>
      </w:r>
      <w:r w:rsidR="0068623E" w:rsidRPr="005A27D3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5A27D3">
        <w:rPr>
          <w:rFonts w:ascii="Arial" w:hAnsi="Arial" w:cs="Arial"/>
          <w:b w:val="0"/>
          <w:bCs/>
          <w:sz w:val="22"/>
          <w:szCs w:val="22"/>
        </w:rPr>
        <w:t>partnerzy spółek osobowych - zgodnie z KRS lub innymi dokumentami Wnioskodawcy</w:t>
      </w:r>
      <w:r w:rsidR="003C38E8" w:rsidRPr="005A27D3">
        <w:rPr>
          <w:rFonts w:ascii="Arial" w:hAnsi="Arial" w:cs="Arial"/>
          <w:b w:val="0"/>
          <w:bCs/>
          <w:sz w:val="22"/>
          <w:szCs w:val="22"/>
        </w:rPr>
        <w:t xml:space="preserve"> - </w:t>
      </w:r>
      <w:r w:rsidR="003C38E8" w:rsidRPr="005A27D3">
        <w:rPr>
          <w:rFonts w:ascii="Arial" w:hAnsi="Arial" w:cs="Arial"/>
          <w:sz w:val="22"/>
          <w:szCs w:val="22"/>
        </w:rPr>
        <w:t>Załącznik nr 1 do wniosku</w:t>
      </w:r>
      <w:r w:rsidR="003C38E8" w:rsidRPr="005A27D3">
        <w:rPr>
          <w:rFonts w:ascii="Arial" w:hAnsi="Arial" w:cs="Arial"/>
          <w:b w:val="0"/>
          <w:bCs/>
          <w:sz w:val="22"/>
          <w:szCs w:val="22"/>
        </w:rPr>
        <w:t>.</w:t>
      </w:r>
    </w:p>
    <w:p w14:paraId="48C68923" w14:textId="6EB9E2D5" w:rsidR="00C92211" w:rsidRPr="005A27D3" w:rsidRDefault="00C92211" w:rsidP="001A2A05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Kserokopia umowy spółki w przypadku spółek prawa cywilnego</w:t>
      </w:r>
      <w:r w:rsidR="001D2944" w:rsidRPr="005A27D3">
        <w:rPr>
          <w:rFonts w:ascii="Arial" w:hAnsi="Arial" w:cs="Arial"/>
          <w:sz w:val="22"/>
          <w:szCs w:val="22"/>
        </w:rPr>
        <w:t>.</w:t>
      </w:r>
    </w:p>
    <w:p w14:paraId="0387DD2F" w14:textId="77777777" w:rsidR="00410A6B" w:rsidRPr="005A27D3" w:rsidRDefault="00410A6B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Pełnomocnictwo do reprezentowania Wnioskodawcy udzielone przez uprawnione osoby, o ile nie wynika z innych dokumentów załączonych przez Wnioskodawcę.</w:t>
      </w:r>
    </w:p>
    <w:p w14:paraId="0E3D02E8" w14:textId="77777777" w:rsidR="00410A6B" w:rsidRPr="005A27D3" w:rsidRDefault="00410A6B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Kopia dokumentu potwierdzającego prowadzenie działalności w innym miejscu niż określone w dokumencie rejestracyjnym (jeżeli miejsce pracy jest inne niż w w/w dokumentach).</w:t>
      </w:r>
    </w:p>
    <w:p w14:paraId="55A545E9" w14:textId="20FBFB99" w:rsidR="00410A6B" w:rsidRPr="005A27D3" w:rsidRDefault="00410A6B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Klauzula informacyjna dotycząca przetwarzania danych osobowych przez Powiatowy Urząd Pracy w Pszczynie (dla osób fizycznych – Wnioskodawcy o prace interwencyjne)</w:t>
      </w:r>
      <w:r w:rsidR="00826478" w:rsidRPr="005A27D3">
        <w:rPr>
          <w:rFonts w:ascii="Arial" w:hAnsi="Arial" w:cs="Arial"/>
          <w:sz w:val="22"/>
          <w:szCs w:val="22"/>
        </w:rPr>
        <w:t xml:space="preserve"> </w:t>
      </w:r>
      <w:r w:rsidR="00826478" w:rsidRPr="005A27D3">
        <w:rPr>
          <w:rFonts w:ascii="Arial" w:hAnsi="Arial" w:cs="Arial"/>
          <w:bCs/>
          <w:sz w:val="22"/>
          <w:szCs w:val="22"/>
        </w:rPr>
        <w:t xml:space="preserve">- </w:t>
      </w:r>
      <w:r w:rsidR="00826478" w:rsidRPr="005A27D3">
        <w:rPr>
          <w:rFonts w:ascii="Arial" w:hAnsi="Arial" w:cs="Arial"/>
          <w:b/>
          <w:sz w:val="22"/>
          <w:szCs w:val="22"/>
        </w:rPr>
        <w:t xml:space="preserve">Załącznik nr </w:t>
      </w:r>
      <w:r w:rsidR="004B25F7" w:rsidRPr="005A27D3">
        <w:rPr>
          <w:rFonts w:ascii="Arial" w:hAnsi="Arial" w:cs="Arial"/>
          <w:b/>
          <w:sz w:val="22"/>
          <w:szCs w:val="22"/>
        </w:rPr>
        <w:t>5</w:t>
      </w:r>
      <w:r w:rsidR="00826478" w:rsidRPr="005A27D3">
        <w:rPr>
          <w:rFonts w:ascii="Arial" w:hAnsi="Arial" w:cs="Arial"/>
          <w:b/>
          <w:sz w:val="22"/>
          <w:szCs w:val="22"/>
        </w:rPr>
        <w:t xml:space="preserve"> do wniosku</w:t>
      </w:r>
      <w:r w:rsidR="00826478" w:rsidRPr="005A27D3">
        <w:rPr>
          <w:rFonts w:ascii="Arial" w:hAnsi="Arial" w:cs="Arial"/>
          <w:bCs/>
          <w:sz w:val="22"/>
          <w:szCs w:val="22"/>
        </w:rPr>
        <w:t>.</w:t>
      </w:r>
    </w:p>
    <w:p w14:paraId="235D0AEF" w14:textId="038AC4FA" w:rsidR="00596E07" w:rsidRPr="005A27D3" w:rsidRDefault="005403EE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Informacje określone w przepisach wydanych na podstawie art. 37 ust. 2a Ustawy z dnia 30</w:t>
      </w:r>
      <w:r w:rsidR="0074506A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>kwietnia 2004</w:t>
      </w:r>
      <w:r w:rsidR="0074506A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>r. o postępowaniu w sprawach dotyczących pomocy publicznej</w:t>
      </w:r>
      <w:r w:rsidR="00410A6B" w:rsidRPr="005A27D3">
        <w:rPr>
          <w:rFonts w:ascii="Arial" w:hAnsi="Arial" w:cs="Arial"/>
          <w:sz w:val="22"/>
          <w:szCs w:val="22"/>
        </w:rPr>
        <w:t>.</w:t>
      </w:r>
    </w:p>
    <w:p w14:paraId="43794A57" w14:textId="77777777" w:rsidR="00596E07" w:rsidRPr="005A27D3" w:rsidRDefault="00596E07" w:rsidP="00DE6630">
      <w:pPr>
        <w:pStyle w:val="Tekstpodstawowy"/>
        <w:tabs>
          <w:tab w:val="left" w:pos="360"/>
        </w:tabs>
        <w:spacing w:before="120"/>
        <w:jc w:val="left"/>
        <w:rPr>
          <w:rFonts w:ascii="Arial" w:hAnsi="Arial" w:cs="Arial"/>
          <w:color w:val="000000"/>
          <w:sz w:val="22"/>
          <w:szCs w:val="22"/>
        </w:rPr>
      </w:pPr>
      <w:r w:rsidRPr="005A27D3">
        <w:rPr>
          <w:rFonts w:ascii="Arial" w:hAnsi="Arial" w:cs="Arial"/>
          <w:color w:val="000000"/>
          <w:sz w:val="22"/>
          <w:szCs w:val="22"/>
        </w:rPr>
        <w:t>Uwaga!</w:t>
      </w:r>
    </w:p>
    <w:p w14:paraId="1F25CB71" w14:textId="77777777" w:rsidR="00596E07" w:rsidRPr="005A27D3" w:rsidRDefault="00596E07" w:rsidP="00DE6630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5A27D3">
        <w:rPr>
          <w:rFonts w:ascii="Arial" w:hAnsi="Arial" w:cs="Arial"/>
          <w:color w:val="000000"/>
          <w:sz w:val="22"/>
          <w:szCs w:val="22"/>
        </w:rPr>
        <w:lastRenderedPageBreak/>
        <w:t xml:space="preserve">Kopie przedkładanych dokumentów winny być potwierdzone za zgodność z oryginałem. </w:t>
      </w:r>
    </w:p>
    <w:p w14:paraId="07FA6DBE" w14:textId="6C3FFA0A" w:rsidR="00010214" w:rsidRPr="005A27D3" w:rsidRDefault="00596E07" w:rsidP="00DE6630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5A27D3">
        <w:rPr>
          <w:rFonts w:ascii="Arial" w:hAnsi="Arial" w:cs="Arial"/>
          <w:color w:val="000000"/>
          <w:sz w:val="22"/>
          <w:szCs w:val="22"/>
        </w:rPr>
        <w:t>W przypadku</w:t>
      </w:r>
      <w:r w:rsidR="001D2944" w:rsidRPr="005A27D3">
        <w:rPr>
          <w:rFonts w:ascii="Arial" w:hAnsi="Arial" w:cs="Arial"/>
          <w:color w:val="000000"/>
          <w:sz w:val="22"/>
          <w:szCs w:val="22"/>
        </w:rPr>
        <w:t>,</w:t>
      </w:r>
      <w:r w:rsidRPr="005A27D3">
        <w:rPr>
          <w:rFonts w:ascii="Arial" w:hAnsi="Arial" w:cs="Arial"/>
          <w:color w:val="000000"/>
          <w:sz w:val="22"/>
          <w:szCs w:val="22"/>
        </w:rPr>
        <w:t xml:space="preserve"> gdy wniosek jest wypełniony</w:t>
      </w:r>
      <w:r w:rsidR="0074506A" w:rsidRPr="005A27D3">
        <w:rPr>
          <w:rFonts w:ascii="Arial" w:hAnsi="Arial" w:cs="Arial"/>
          <w:color w:val="000000"/>
          <w:sz w:val="22"/>
          <w:szCs w:val="22"/>
        </w:rPr>
        <w:t xml:space="preserve"> nieprawidłowo</w:t>
      </w:r>
      <w:r w:rsidRPr="005A27D3">
        <w:rPr>
          <w:rFonts w:ascii="Arial" w:hAnsi="Arial" w:cs="Arial"/>
          <w:color w:val="000000"/>
          <w:sz w:val="22"/>
          <w:szCs w:val="22"/>
        </w:rPr>
        <w:t xml:space="preserve"> lub niekompletny, wyznaczony zostaje wnioskodawcy co najmniej 7-dni</w:t>
      </w:r>
      <w:r w:rsidR="00692AA5" w:rsidRPr="005A27D3">
        <w:rPr>
          <w:rFonts w:ascii="Arial" w:hAnsi="Arial" w:cs="Arial"/>
          <w:color w:val="000000"/>
          <w:sz w:val="22"/>
          <w:szCs w:val="22"/>
        </w:rPr>
        <w:t xml:space="preserve">owy termin na ich uzupełnienie. </w:t>
      </w:r>
      <w:r w:rsidRPr="005A27D3">
        <w:rPr>
          <w:rFonts w:ascii="Arial" w:hAnsi="Arial" w:cs="Arial"/>
          <w:color w:val="000000"/>
          <w:sz w:val="22"/>
          <w:szCs w:val="22"/>
        </w:rPr>
        <w:t>Wniosek nieuzupełniony we wskazanym terminie pozostawia się bez rozpatrzenia.</w:t>
      </w:r>
    </w:p>
    <w:p w14:paraId="2D50D4A3" w14:textId="77777777" w:rsidR="00010214" w:rsidRPr="005A27D3" w:rsidRDefault="00410A6B" w:rsidP="00DE6630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5A27D3">
        <w:rPr>
          <w:rFonts w:ascii="Arial" w:hAnsi="Arial" w:cs="Arial"/>
          <w:bCs/>
          <w:color w:val="000000"/>
          <w:sz w:val="22"/>
          <w:szCs w:val="22"/>
        </w:rPr>
        <w:t>Fakt złożenia wniosku nie gwarantuje jego pozytywnego rozpatrzenia.</w:t>
      </w:r>
    </w:p>
    <w:p w14:paraId="10FA370D" w14:textId="77777777" w:rsidR="00010214" w:rsidRPr="005A27D3" w:rsidRDefault="00410A6B" w:rsidP="00DE6630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5A27D3">
        <w:rPr>
          <w:rFonts w:ascii="Arial" w:hAnsi="Arial" w:cs="Arial"/>
          <w:bCs/>
          <w:color w:val="000000"/>
          <w:sz w:val="22"/>
          <w:szCs w:val="22"/>
        </w:rPr>
        <w:t>Od negatywnego rozpatrzenia wniosku odwołanie nie przysługuje.</w:t>
      </w:r>
    </w:p>
    <w:p w14:paraId="6A1EAC49" w14:textId="77777777" w:rsidR="00C92A6A" w:rsidRPr="005A27D3" w:rsidRDefault="00410A6B" w:rsidP="00DE6630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5A27D3">
        <w:rPr>
          <w:rFonts w:ascii="Arial" w:hAnsi="Arial" w:cs="Arial"/>
          <w:bCs/>
          <w:color w:val="000000"/>
          <w:sz w:val="22"/>
          <w:szCs w:val="22"/>
        </w:rPr>
        <w:t>Zatrudnienie bezrobotnego skierowanego przez Powiatowy Urząd Pracy w Pszczynie może nastąpić po pozytywnym rozpatrzeniu wniosku oraz po podpisaniu stosownej umowy.</w:t>
      </w:r>
    </w:p>
    <w:p w14:paraId="35C4600F" w14:textId="77777777" w:rsidR="00596E07" w:rsidRPr="005A27D3" w:rsidRDefault="00046FFB" w:rsidP="00D03E2F">
      <w:pPr>
        <w:pStyle w:val="Podtytu"/>
        <w:rPr>
          <w:rFonts w:cs="Arial"/>
        </w:rPr>
      </w:pPr>
      <w:r w:rsidRPr="005A27D3">
        <w:rPr>
          <w:rFonts w:cs="Arial"/>
        </w:rPr>
        <w:t>Adnotacje Powiatowego Urzędu Pracy w Pszczynie:</w:t>
      </w:r>
    </w:p>
    <w:p w14:paraId="49A5FCBC" w14:textId="6F11699D" w:rsidR="006445D3" w:rsidRPr="005A27D3" w:rsidRDefault="00010214" w:rsidP="00791971">
      <w:pPr>
        <w:spacing w:after="113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Informacja na temat dotychczasowej współpracy Wnioskodawcy z Powiatowym Urzędem Pracy w Pszczynie w okresie ostatnich 24 miesięcy.</w:t>
      </w:r>
      <w:r w:rsidR="00D97E49" w:rsidRPr="005A27D3">
        <w:rPr>
          <w:rFonts w:ascii="Arial" w:hAnsi="Arial" w:cs="Arial"/>
          <w:sz w:val="22"/>
          <w:szCs w:val="22"/>
        </w:rPr>
        <w:t xml:space="preserve"> </w:t>
      </w:r>
      <w:r w:rsidR="006445D3" w:rsidRPr="005A27D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FDD979A" w14:textId="77777777" w:rsidR="00010214" w:rsidRPr="005A27D3" w:rsidRDefault="00D97E49" w:rsidP="00D03E2F">
      <w:pPr>
        <w:pStyle w:val="Podtytu"/>
        <w:rPr>
          <w:rFonts w:cs="Arial"/>
        </w:rPr>
      </w:pPr>
      <w:r w:rsidRPr="005A27D3">
        <w:rPr>
          <w:rFonts w:cs="Arial"/>
        </w:rPr>
        <w:t>Stanowisko Dyrektora Powiatowego Urzędu Pracy W Pszczynie:</w:t>
      </w:r>
    </w:p>
    <w:p w14:paraId="730DF0F1" w14:textId="77777777" w:rsidR="00EF0402" w:rsidRPr="005A27D3" w:rsidRDefault="00010214" w:rsidP="00730971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Wyrażam / nie wyrażam zgody na zawarcie umowy o zatrudnienie w ramach prac interwencyjnych</w:t>
      </w:r>
      <w:r w:rsidR="00D97E49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 xml:space="preserve">dla </w:t>
      </w:r>
      <w:r w:rsidR="006445D3" w:rsidRPr="005A27D3">
        <w:rPr>
          <w:rFonts w:ascii="Arial" w:hAnsi="Arial" w:cs="Arial"/>
          <w:sz w:val="22"/>
          <w:szCs w:val="22"/>
        </w:rPr>
        <w:t>……………..</w:t>
      </w:r>
      <w:r w:rsidRPr="005A27D3">
        <w:rPr>
          <w:rFonts w:ascii="Arial" w:hAnsi="Arial" w:cs="Arial"/>
          <w:sz w:val="22"/>
          <w:szCs w:val="22"/>
        </w:rPr>
        <w:t xml:space="preserve"> osoby/osób na okres </w:t>
      </w:r>
      <w:r w:rsidR="006445D3" w:rsidRPr="005A27D3">
        <w:rPr>
          <w:rFonts w:ascii="Arial" w:hAnsi="Arial" w:cs="Arial"/>
          <w:sz w:val="22"/>
          <w:szCs w:val="22"/>
        </w:rPr>
        <w:t>……………………..</w:t>
      </w:r>
      <w:r w:rsidRPr="005A27D3">
        <w:rPr>
          <w:rFonts w:ascii="Arial" w:hAnsi="Arial" w:cs="Arial"/>
          <w:sz w:val="22"/>
          <w:szCs w:val="22"/>
        </w:rPr>
        <w:t xml:space="preserve"> miesięcy.</w:t>
      </w:r>
    </w:p>
    <w:p w14:paraId="78E15372" w14:textId="77777777" w:rsidR="006445D3" w:rsidRPr="005A27D3" w:rsidRDefault="006445D3" w:rsidP="00046FFB">
      <w:pPr>
        <w:tabs>
          <w:tab w:val="left" w:pos="7938"/>
        </w:tabs>
        <w:spacing w:before="600" w:line="360" w:lineRule="auto"/>
        <w:ind w:right="-28"/>
        <w:rPr>
          <w:rFonts w:ascii="Arial" w:hAnsi="Arial" w:cs="Arial"/>
          <w:b/>
          <w:bCs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Podpis:</w:t>
      </w:r>
      <w:r w:rsidR="00B24154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774B2D07" w14:textId="77777777" w:rsidR="00596E07" w:rsidRPr="005A27D3" w:rsidRDefault="00046FFB" w:rsidP="0083028C">
      <w:pPr>
        <w:pageBreakBefore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A27D3">
        <w:rPr>
          <w:rFonts w:ascii="Arial" w:hAnsi="Arial" w:cs="Arial"/>
          <w:b/>
          <w:bCs/>
          <w:sz w:val="22"/>
          <w:szCs w:val="22"/>
        </w:rPr>
        <w:lastRenderedPageBreak/>
        <w:t>Wyjaśnienie:</w:t>
      </w:r>
    </w:p>
    <w:p w14:paraId="1A0B660C" w14:textId="14C6E76F" w:rsidR="00021FD9" w:rsidRPr="005A27D3" w:rsidRDefault="00021FD9" w:rsidP="0083028C">
      <w:pPr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Na postawie </w:t>
      </w:r>
      <w:r w:rsidR="0009326E" w:rsidRPr="005A27D3">
        <w:rPr>
          <w:rFonts w:ascii="Arial" w:hAnsi="Arial" w:cs="Arial"/>
          <w:sz w:val="22"/>
          <w:szCs w:val="22"/>
        </w:rPr>
        <w:t>a</w:t>
      </w:r>
      <w:r w:rsidRPr="005A27D3">
        <w:rPr>
          <w:rFonts w:ascii="Arial" w:hAnsi="Arial" w:cs="Arial"/>
          <w:sz w:val="22"/>
          <w:szCs w:val="22"/>
        </w:rPr>
        <w:t>rt. 135 ust. 1 Ustawy</w:t>
      </w:r>
      <w:r w:rsidR="00135771" w:rsidRPr="005A27D3">
        <w:rPr>
          <w:rFonts w:ascii="Arial" w:hAnsi="Arial" w:cs="Arial"/>
          <w:sz w:val="22"/>
          <w:szCs w:val="22"/>
        </w:rPr>
        <w:t xml:space="preserve"> </w:t>
      </w:r>
      <w:r w:rsidR="002D4278" w:rsidRPr="005A27D3">
        <w:rPr>
          <w:rFonts w:ascii="Arial" w:hAnsi="Arial" w:cs="Arial"/>
          <w:sz w:val="22"/>
          <w:szCs w:val="22"/>
        </w:rPr>
        <w:t>z dnia 20 marca 2025 r. o rynku pracy i służbach zatrudnienia</w:t>
      </w:r>
      <w:r w:rsidRPr="005A27D3">
        <w:rPr>
          <w:rFonts w:ascii="Arial" w:hAnsi="Arial" w:cs="Arial"/>
          <w:sz w:val="22"/>
          <w:szCs w:val="22"/>
        </w:rPr>
        <w:t xml:space="preserve">: </w:t>
      </w:r>
      <w:r w:rsidR="00126DAF" w:rsidRPr="005A27D3">
        <w:rPr>
          <w:rFonts w:ascii="Arial" w:hAnsi="Arial" w:cs="Arial"/>
          <w:sz w:val="22"/>
          <w:szCs w:val="22"/>
        </w:rPr>
        <w:t>Starosta na podstawie zawartej umowy zwraca pracodawcy, który zatrudnił w ramach prac interwencyjnych w pełnym wymiarze czasu pracy na okres od 3 do 12 miesięcy skierowanych bezrobotnych, część kosztów poniesionych na wynagrodzenia, nagrody oraz składki na ubezpieczenia społeczne skierowanych bezrobotnych w wysokości uprzednio uzgodnionej, nieprzekraczającej jednak kwoty minimalnego wynagrodzenia za pracę za każdego bezrobotnego, obowiązującej w ostatnim dniu zatrudnienia każdego rozliczanego miesiąca</w:t>
      </w:r>
      <w:r w:rsidR="009D2397" w:rsidRPr="005A27D3">
        <w:rPr>
          <w:rFonts w:ascii="Arial" w:hAnsi="Arial" w:cs="Arial"/>
          <w:sz w:val="22"/>
          <w:szCs w:val="22"/>
        </w:rPr>
        <w:t>.</w:t>
      </w:r>
    </w:p>
    <w:p w14:paraId="3BCA07C3" w14:textId="77777777" w:rsidR="00B24154" w:rsidRPr="005A27D3" w:rsidRDefault="00596E07" w:rsidP="00B24154">
      <w:pPr>
        <w:shd w:val="clear" w:color="auto" w:fill="FFFFFF"/>
        <w:spacing w:before="336" w:after="80" w:line="360" w:lineRule="auto"/>
        <w:rPr>
          <w:rFonts w:ascii="Arial" w:hAnsi="Arial" w:cs="Arial"/>
          <w:b/>
          <w:bCs/>
          <w:sz w:val="22"/>
          <w:szCs w:val="22"/>
        </w:rPr>
      </w:pPr>
      <w:r w:rsidRPr="005A27D3">
        <w:rPr>
          <w:rFonts w:ascii="Arial" w:hAnsi="Arial" w:cs="Arial"/>
          <w:b/>
          <w:bCs/>
          <w:color w:val="000000"/>
          <w:sz w:val="22"/>
          <w:szCs w:val="22"/>
        </w:rPr>
        <w:t>Beneficjentem pomocy</w:t>
      </w:r>
      <w:r w:rsidRPr="005A27D3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5A27D3">
        <w:rPr>
          <w:rFonts w:ascii="Arial" w:hAnsi="Arial" w:cs="Arial"/>
          <w:color w:val="000000"/>
          <w:sz w:val="22"/>
          <w:szCs w:val="22"/>
        </w:rPr>
        <w:t xml:space="preserve">w rozumieniu ustawy o pomocy publicznej jest podmiot prowadzący działalność gospodarczą, w tym podmiot prowadzący działalność w zakresie rolnictwa lub rybołówstwa, bez względu na formę </w:t>
      </w:r>
      <w:proofErr w:type="spellStart"/>
      <w:r w:rsidR="00C7795B" w:rsidRPr="005A27D3">
        <w:rPr>
          <w:rFonts w:ascii="Arial" w:hAnsi="Arial" w:cs="Arial"/>
          <w:color w:val="000000"/>
          <w:sz w:val="22"/>
          <w:szCs w:val="22"/>
        </w:rPr>
        <w:t>organizacyjno</w:t>
      </w:r>
      <w:proofErr w:type="spellEnd"/>
      <w:r w:rsidRPr="005A27D3">
        <w:rPr>
          <w:rFonts w:ascii="Arial" w:hAnsi="Arial" w:cs="Arial"/>
          <w:color w:val="000000"/>
          <w:sz w:val="22"/>
          <w:szCs w:val="22"/>
        </w:rPr>
        <w:t xml:space="preserve"> - prawną  oraz sposób finansowania, który otrzymał pomoc </w:t>
      </w:r>
      <w:r w:rsidRPr="005A27D3">
        <w:rPr>
          <w:rFonts w:ascii="Arial" w:hAnsi="Arial" w:cs="Arial"/>
          <w:sz w:val="22"/>
          <w:szCs w:val="22"/>
        </w:rPr>
        <w:t>publiczną.</w:t>
      </w:r>
    </w:p>
    <w:p w14:paraId="50988DA5" w14:textId="77777777" w:rsidR="00596E07" w:rsidRPr="005A27D3" w:rsidRDefault="00867352" w:rsidP="00B24154">
      <w:pPr>
        <w:shd w:val="clear" w:color="auto" w:fill="FFFFFF"/>
        <w:spacing w:before="336" w:after="80" w:line="360" w:lineRule="auto"/>
        <w:rPr>
          <w:rFonts w:ascii="Arial" w:hAnsi="Arial" w:cs="Arial"/>
          <w:b/>
          <w:bCs/>
          <w:sz w:val="22"/>
          <w:szCs w:val="22"/>
        </w:rPr>
      </w:pPr>
      <w:r w:rsidRPr="005A27D3">
        <w:rPr>
          <w:rFonts w:ascii="Arial" w:hAnsi="Arial" w:cs="Arial"/>
          <w:b/>
          <w:bCs/>
          <w:sz w:val="22"/>
          <w:szCs w:val="22"/>
        </w:rPr>
        <w:t>Programy operacyjne finansowane z Europejskiego Funduszu Społecznego Plus</w:t>
      </w:r>
    </w:p>
    <w:p w14:paraId="077EC990" w14:textId="370063EC" w:rsidR="00596E07" w:rsidRPr="005A27D3" w:rsidRDefault="0071499D" w:rsidP="00791971">
      <w:pPr>
        <w:shd w:val="clear" w:color="auto" w:fill="FFFFFF"/>
        <w:spacing w:after="8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Pomoc de </w:t>
      </w:r>
      <w:proofErr w:type="spellStart"/>
      <w:r w:rsidRPr="005A27D3">
        <w:rPr>
          <w:rFonts w:ascii="Arial" w:hAnsi="Arial" w:cs="Arial"/>
          <w:sz w:val="22"/>
          <w:szCs w:val="22"/>
        </w:rPr>
        <w:t>minimis</w:t>
      </w:r>
      <w:proofErr w:type="spellEnd"/>
      <w:r w:rsidRPr="005A27D3">
        <w:rPr>
          <w:rFonts w:ascii="Arial" w:hAnsi="Arial" w:cs="Arial"/>
          <w:sz w:val="22"/>
          <w:szCs w:val="22"/>
        </w:rPr>
        <w:t xml:space="preserve"> udzielana w ramach programów finansowanych z Europejskiego Funduszu Społecznego Plus, zgodnie z Rozporządzeniem Ministra Funduszy i Polityki Regionalnej  z dnia 20 grudnia 2022r. w sprawie udzielania pomocy de </w:t>
      </w:r>
      <w:proofErr w:type="spellStart"/>
      <w:r w:rsidRPr="005A27D3">
        <w:rPr>
          <w:rFonts w:ascii="Arial" w:hAnsi="Arial" w:cs="Arial"/>
          <w:sz w:val="22"/>
          <w:szCs w:val="22"/>
        </w:rPr>
        <w:t>minimis</w:t>
      </w:r>
      <w:proofErr w:type="spellEnd"/>
      <w:r w:rsidRPr="005A27D3">
        <w:rPr>
          <w:rFonts w:ascii="Arial" w:hAnsi="Arial" w:cs="Arial"/>
          <w:sz w:val="22"/>
          <w:szCs w:val="22"/>
        </w:rPr>
        <w:t xml:space="preserve"> oraz pomocy publicznej w ramach programów operacyjnych finansowanych z Europejskiego Funduszu Społecznego Plus (EFS+) na lata 2021-2027</w:t>
      </w:r>
      <w:r w:rsidR="009D2397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>(dalej „Rozporządzenie”), może być przeznaczona na subsydiowanie zatrudnienia pracowników znajdujących się w szczególnie niekorzystnej sytuacji, pracowników znajdujących się w bardzo niekorzystnej sytuacji, pracowników niepełnosprawnych lub innych kategorii pracowników, pod warunkiem że:</w:t>
      </w:r>
    </w:p>
    <w:p w14:paraId="26074BE4" w14:textId="77777777" w:rsidR="00596E07" w:rsidRPr="005A27D3" w:rsidRDefault="0071499D" w:rsidP="00B77649">
      <w:pPr>
        <w:pStyle w:val="Akapitzlist"/>
        <w:numPr>
          <w:ilvl w:val="3"/>
          <w:numId w:val="10"/>
        </w:numPr>
        <w:shd w:val="clear" w:color="auto" w:fill="FFFFFF"/>
        <w:tabs>
          <w:tab w:val="clear" w:pos="360"/>
        </w:tabs>
        <w:spacing w:after="8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utworzone miejsce pracy stanowi wzrost netto liczby pracowników u danego przedsiębiorcy w porównaniu ze średnią z ostatnich 12 miesięcy, a w przypadku gdy utworzone miejsce pracy nie stanowi wzrostu netto liczby pracowników zatrudnionych u danego przedsiębiorcy,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pracowniczych,</w:t>
      </w:r>
    </w:p>
    <w:p w14:paraId="00F7349C" w14:textId="77777777" w:rsidR="00596E07" w:rsidRPr="005A27D3" w:rsidRDefault="0071499D" w:rsidP="00B77649">
      <w:pPr>
        <w:pStyle w:val="Akapitzlist"/>
        <w:numPr>
          <w:ilvl w:val="3"/>
          <w:numId w:val="10"/>
        </w:numPr>
        <w:shd w:val="clear" w:color="auto" w:fill="FFFFFF"/>
        <w:tabs>
          <w:tab w:val="clear" w:pos="360"/>
        </w:tabs>
        <w:spacing w:after="8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pracownik jest uprawniony do nieprzerwanego zatrudnienia przez okres co najmniej:</w:t>
      </w:r>
    </w:p>
    <w:p w14:paraId="26AA02CA" w14:textId="77777777" w:rsidR="00596E07" w:rsidRPr="005A27D3" w:rsidRDefault="0071499D" w:rsidP="00B77649">
      <w:pPr>
        <w:pStyle w:val="Akapitzlist"/>
        <w:numPr>
          <w:ilvl w:val="0"/>
          <w:numId w:val="20"/>
        </w:numPr>
        <w:shd w:val="clear" w:color="auto" w:fill="FFFFFF"/>
        <w:spacing w:after="80"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odpowiadający minimalnemu okresowi czasu wynikającemu z odrębnych przepisów lub ze zbiorowych układów pracy – w przypadku pracownika znajdującego się w szczególnie niekorzystnej sytuacji, pracownika znajdującego się w bardzo niekorzystnej sytuacji i pracownika niepełnosprawnego,</w:t>
      </w:r>
    </w:p>
    <w:p w14:paraId="6339C91D" w14:textId="77777777" w:rsidR="00596E07" w:rsidRPr="005A27D3" w:rsidRDefault="0071499D" w:rsidP="00B77649">
      <w:pPr>
        <w:pStyle w:val="Akapitzlist"/>
        <w:numPr>
          <w:ilvl w:val="0"/>
          <w:numId w:val="20"/>
        </w:numPr>
        <w:shd w:val="clear" w:color="auto" w:fill="FFFFFF"/>
        <w:spacing w:after="80"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lastRenderedPageBreak/>
        <w:t>wskazany w umowie zawartej z pracodawcą – w przypadku innych kategorii pracowników</w:t>
      </w:r>
    </w:p>
    <w:p w14:paraId="3AE538B0" w14:textId="77777777" w:rsidR="00596E07" w:rsidRPr="005A27D3" w:rsidRDefault="0071499D" w:rsidP="00B77649">
      <w:pPr>
        <w:pStyle w:val="Akapitzlist"/>
        <w:numPr>
          <w:ilvl w:val="0"/>
          <w:numId w:val="20"/>
        </w:numPr>
        <w:shd w:val="clear" w:color="auto" w:fill="FFFFFF"/>
        <w:spacing w:after="80" w:line="360" w:lineRule="auto"/>
        <w:ind w:left="1134" w:hanging="567"/>
        <w:rPr>
          <w:rFonts w:ascii="Arial" w:eastAsia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a stosunek pracy zawarty z pracownikiem może zostać rozwiązany tylko w przypadku naruszenia przez pracownika obowiązków pracowniczych,</w:t>
      </w:r>
    </w:p>
    <w:p w14:paraId="06BC7D53" w14:textId="77777777" w:rsidR="00596E07" w:rsidRPr="005A27D3" w:rsidRDefault="0071499D" w:rsidP="00B77649">
      <w:pPr>
        <w:pStyle w:val="Akapitzlist"/>
        <w:numPr>
          <w:ilvl w:val="3"/>
          <w:numId w:val="10"/>
        </w:numPr>
        <w:shd w:val="clear" w:color="auto" w:fill="FFFFFF"/>
        <w:tabs>
          <w:tab w:val="clear" w:pos="360"/>
        </w:tabs>
        <w:spacing w:after="80"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5A27D3">
        <w:rPr>
          <w:rFonts w:ascii="Arial" w:eastAsia="Arial" w:hAnsi="Arial" w:cs="Arial"/>
          <w:sz w:val="22"/>
          <w:szCs w:val="22"/>
        </w:rPr>
        <w:t>kosztem kwalifikowalnym są koszty wynagrodzenia pracownika, na które składają się wynagrodzenie brutto oraz opłacane od wynagrodzeń obowiązkowe składki na ubezpieczenia społeczne, ponoszone w okresie:</w:t>
      </w:r>
    </w:p>
    <w:p w14:paraId="08209446" w14:textId="77777777" w:rsidR="00596E07" w:rsidRPr="005A27D3" w:rsidRDefault="0071499D" w:rsidP="00B77649">
      <w:pPr>
        <w:pStyle w:val="Akapitzlist"/>
        <w:numPr>
          <w:ilvl w:val="0"/>
          <w:numId w:val="21"/>
        </w:numPr>
        <w:shd w:val="clear" w:color="auto" w:fill="FFFFFF"/>
        <w:tabs>
          <w:tab w:val="left" w:pos="566"/>
        </w:tabs>
        <w:spacing w:after="80" w:line="360" w:lineRule="auto"/>
        <w:ind w:left="1134" w:hanging="567"/>
        <w:rPr>
          <w:rFonts w:ascii="Arial" w:eastAsia="Arial" w:hAnsi="Arial" w:cs="Arial"/>
          <w:sz w:val="22"/>
          <w:szCs w:val="22"/>
        </w:rPr>
      </w:pPr>
      <w:r w:rsidRPr="005A27D3">
        <w:rPr>
          <w:rFonts w:ascii="Arial" w:eastAsia="Arial" w:hAnsi="Arial" w:cs="Arial"/>
          <w:sz w:val="22"/>
          <w:szCs w:val="22"/>
        </w:rPr>
        <w:t>12 miesięcy – w przypadku pracownika znajdującego się w szczególnie niekorzystnej sytuacji,</w:t>
      </w:r>
    </w:p>
    <w:p w14:paraId="40630522" w14:textId="77777777" w:rsidR="00596E07" w:rsidRPr="005A27D3" w:rsidRDefault="0071499D" w:rsidP="00B77649">
      <w:pPr>
        <w:pStyle w:val="Akapitzlist"/>
        <w:numPr>
          <w:ilvl w:val="0"/>
          <w:numId w:val="21"/>
        </w:numPr>
        <w:shd w:val="clear" w:color="auto" w:fill="FFFFFF"/>
        <w:spacing w:after="80" w:line="360" w:lineRule="auto"/>
        <w:ind w:left="1134" w:hanging="567"/>
        <w:rPr>
          <w:rFonts w:ascii="Arial" w:eastAsia="Arial" w:hAnsi="Arial" w:cs="Arial"/>
          <w:b/>
          <w:sz w:val="22"/>
          <w:szCs w:val="22"/>
        </w:rPr>
      </w:pPr>
      <w:r w:rsidRPr="005A27D3">
        <w:rPr>
          <w:rFonts w:ascii="Arial" w:eastAsia="Arial" w:hAnsi="Arial" w:cs="Arial"/>
          <w:sz w:val="22"/>
          <w:szCs w:val="22"/>
        </w:rPr>
        <w:t>odpowiadającym minimalnemu okresowi czasu wynikającemu z odrębnych przepisów lub ze zbiorowych układów pracy – w przypadku pracownika niepełnosprawnego,</w:t>
      </w:r>
    </w:p>
    <w:p w14:paraId="31C8B76E" w14:textId="77777777" w:rsidR="00596E07" w:rsidRPr="005A27D3" w:rsidRDefault="0071499D" w:rsidP="00046FFB">
      <w:pPr>
        <w:pStyle w:val="Akapitzlist"/>
        <w:numPr>
          <w:ilvl w:val="0"/>
          <w:numId w:val="21"/>
        </w:numPr>
        <w:shd w:val="clear" w:color="auto" w:fill="FFFFFF"/>
        <w:tabs>
          <w:tab w:val="left" w:pos="1134"/>
        </w:tabs>
        <w:spacing w:after="80"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eastAsia="Arial" w:hAnsi="Arial" w:cs="Arial"/>
          <w:sz w:val="22"/>
          <w:szCs w:val="22"/>
        </w:rPr>
        <w:t>6 miesięcy – w przypadku innych kategorii pracowników.</w:t>
      </w:r>
    </w:p>
    <w:p w14:paraId="7C31B4C6" w14:textId="77777777" w:rsidR="00596E07" w:rsidRPr="005A27D3" w:rsidRDefault="0071499D" w:rsidP="00791971">
      <w:pPr>
        <w:shd w:val="clear" w:color="auto" w:fill="FFFFFF"/>
        <w:tabs>
          <w:tab w:val="left" w:pos="291"/>
        </w:tabs>
        <w:spacing w:after="8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Przez</w:t>
      </w:r>
      <w:r w:rsidRPr="005A27D3">
        <w:rPr>
          <w:rFonts w:ascii="Arial" w:hAnsi="Arial" w:cs="Arial"/>
          <w:b/>
          <w:sz w:val="22"/>
          <w:szCs w:val="22"/>
        </w:rPr>
        <w:t xml:space="preserve"> pracownika znajdującego się w szczególnie niekorzystnej sytuacji </w:t>
      </w:r>
      <w:r w:rsidRPr="005A27D3">
        <w:rPr>
          <w:rFonts w:ascii="Arial" w:hAnsi="Arial" w:cs="Arial"/>
          <w:sz w:val="22"/>
          <w:szCs w:val="22"/>
        </w:rPr>
        <w:t>należy rozumieć osobę, która spełnia co najmniej jeden z następujących warunków:</w:t>
      </w:r>
    </w:p>
    <w:p w14:paraId="19F10A84" w14:textId="77777777" w:rsidR="00596E07" w:rsidRPr="005A27D3" w:rsidRDefault="0071499D" w:rsidP="00906460">
      <w:pPr>
        <w:pStyle w:val="Akapitzlist"/>
        <w:widowControl w:val="0"/>
        <w:numPr>
          <w:ilvl w:val="1"/>
          <w:numId w:val="11"/>
        </w:numPr>
        <w:shd w:val="clear" w:color="auto" w:fill="FFFFFF"/>
        <w:spacing w:after="80"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pozostaje bez stałego zatrudnienia w okresie co najmniej 6 miesięcy poprzedzających dzień przystąpienia do projektu,</w:t>
      </w:r>
    </w:p>
    <w:p w14:paraId="4F2D23B9" w14:textId="77777777" w:rsidR="00596E07" w:rsidRPr="005A27D3" w:rsidRDefault="0071499D" w:rsidP="00160A9B">
      <w:pPr>
        <w:pStyle w:val="Akapitzlist"/>
        <w:numPr>
          <w:ilvl w:val="1"/>
          <w:numId w:val="11"/>
        </w:numPr>
        <w:shd w:val="clear" w:color="auto" w:fill="FFFFFF"/>
        <w:tabs>
          <w:tab w:val="left" w:pos="566"/>
        </w:tabs>
        <w:spacing w:after="80"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do dnia poprzedzającego przystąpienie do projektu nie ukończyła 24. roku życia,</w:t>
      </w:r>
    </w:p>
    <w:p w14:paraId="11C04BC6" w14:textId="77777777" w:rsidR="00596E07" w:rsidRPr="005A27D3" w:rsidRDefault="0071499D" w:rsidP="00160A9B">
      <w:pPr>
        <w:pStyle w:val="Akapitzlist"/>
        <w:numPr>
          <w:ilvl w:val="1"/>
          <w:numId w:val="11"/>
        </w:numPr>
        <w:shd w:val="clear" w:color="auto" w:fill="FFFFFF"/>
        <w:tabs>
          <w:tab w:val="left" w:pos="566"/>
        </w:tabs>
        <w:spacing w:after="80"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do dnia poprzedzającego przystąpienie do projektu ukończyła 50. rok życia,</w:t>
      </w:r>
    </w:p>
    <w:p w14:paraId="19279D0F" w14:textId="79632E16" w:rsidR="00596E07" w:rsidRPr="005A27D3" w:rsidRDefault="0071499D" w:rsidP="007B7778">
      <w:pPr>
        <w:pStyle w:val="Akapitzlist"/>
        <w:widowControl w:val="0"/>
        <w:numPr>
          <w:ilvl w:val="1"/>
          <w:numId w:val="11"/>
        </w:numPr>
        <w:shd w:val="clear" w:color="auto" w:fill="FFFFFF"/>
        <w:tabs>
          <w:tab w:val="left" w:pos="582"/>
        </w:tabs>
        <w:spacing w:after="80" w:line="360" w:lineRule="auto"/>
        <w:ind w:left="1134" w:hanging="567"/>
        <w:rPr>
          <w:rFonts w:ascii="Arial" w:hAnsi="Arial" w:cs="Arial"/>
          <w:strike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jest osobą dorosłą samotnie wychowującą co najmniej jedno dziecko lub posiadającą na utrzymaniu osobę zależną w rozumieniu </w:t>
      </w:r>
      <w:r w:rsidR="00C10A09" w:rsidRPr="005A27D3">
        <w:rPr>
          <w:rFonts w:ascii="Arial" w:hAnsi="Arial" w:cs="Arial"/>
          <w:sz w:val="22"/>
          <w:szCs w:val="22"/>
        </w:rPr>
        <w:t>art. 2 pkt 22 ustawy z dnia 20 marca 2025</w:t>
      </w:r>
      <w:r w:rsidR="0074506A" w:rsidRPr="005A27D3">
        <w:rPr>
          <w:rFonts w:ascii="Arial" w:hAnsi="Arial" w:cs="Arial"/>
          <w:sz w:val="22"/>
          <w:szCs w:val="22"/>
        </w:rPr>
        <w:t xml:space="preserve"> </w:t>
      </w:r>
      <w:r w:rsidR="00C10A09" w:rsidRPr="005A27D3">
        <w:rPr>
          <w:rFonts w:ascii="Arial" w:hAnsi="Arial" w:cs="Arial"/>
          <w:sz w:val="22"/>
          <w:szCs w:val="22"/>
        </w:rPr>
        <w:t xml:space="preserve">r. o rynku pracy i służbach zatrudnienia, </w:t>
      </w:r>
    </w:p>
    <w:p w14:paraId="1FC10FC9" w14:textId="7DB361AA" w:rsidR="00596E07" w:rsidRPr="005A27D3" w:rsidRDefault="0071499D" w:rsidP="00160A9B">
      <w:pPr>
        <w:pStyle w:val="Akapitzlist"/>
        <w:widowControl w:val="0"/>
        <w:numPr>
          <w:ilvl w:val="1"/>
          <w:numId w:val="11"/>
        </w:numPr>
        <w:shd w:val="clear" w:color="auto" w:fill="FFFFFF"/>
        <w:spacing w:after="80"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nie posiada wykształcenia średniego, średniego branżowego, zasadniczego zawodowego lub zasadniczego branżowego, zgodnie z Międzynarodową Standardową Klasyfikacją Edukacji (ISCED), na poziomie ISCED 3 włącznie lub w okresie do dwóch lat od momentu zakończenia edukacji w pełnym wymiarze nie podjęła pierwszego stałego zatrudnienia za wynagrodzeniem,</w:t>
      </w:r>
    </w:p>
    <w:p w14:paraId="4C87427F" w14:textId="77777777" w:rsidR="00596E07" w:rsidRPr="005A27D3" w:rsidRDefault="0071499D" w:rsidP="00160A9B">
      <w:pPr>
        <w:pStyle w:val="Akapitzlist"/>
        <w:numPr>
          <w:ilvl w:val="1"/>
          <w:numId w:val="11"/>
        </w:numPr>
        <w:shd w:val="clear" w:color="auto" w:fill="FFFFFF"/>
        <w:spacing w:after="80" w:line="360" w:lineRule="auto"/>
        <w:ind w:left="1134" w:hanging="567"/>
        <w:rPr>
          <w:rFonts w:ascii="Arial" w:eastAsia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pracuje w sektorze lub zawodzie, w którym różnica w poziomie zatrudnienia kobiet i mężczyzn jest co najmniej 25 % wyższa niż przeciętna różnica w poziomie zatrudnienia kobiet i mężczyzn we wszystkich sektorach gospodarki narodowej Rzeczpospolitej Polskiej oraz należy do grupy będącej w mniejszości </w:t>
      </w:r>
      <w:r w:rsidRPr="005A27D3">
        <w:rPr>
          <w:rFonts w:ascii="Arial" w:hAnsi="Arial" w:cs="Arial"/>
          <w:sz w:val="22"/>
          <w:szCs w:val="22"/>
        </w:rPr>
        <w:br/>
        <w:t>w danym sektorze lub zawodzie,</w:t>
      </w:r>
    </w:p>
    <w:p w14:paraId="7C0EEFFA" w14:textId="15CA7C6D" w:rsidR="00596E07" w:rsidRPr="005A27D3" w:rsidRDefault="0071499D" w:rsidP="00160A9B">
      <w:pPr>
        <w:pStyle w:val="Akapitzlist"/>
        <w:numPr>
          <w:ilvl w:val="1"/>
          <w:numId w:val="11"/>
        </w:numPr>
        <w:shd w:val="clear" w:color="auto" w:fill="FFFFFF"/>
        <w:tabs>
          <w:tab w:val="left" w:pos="709"/>
        </w:tabs>
        <w:spacing w:after="80" w:line="360" w:lineRule="auto"/>
        <w:ind w:left="1134" w:hanging="567"/>
        <w:rPr>
          <w:rFonts w:ascii="Arial" w:hAnsi="Arial" w:cs="Arial"/>
          <w:b/>
          <w:sz w:val="22"/>
          <w:szCs w:val="22"/>
        </w:rPr>
      </w:pPr>
      <w:r w:rsidRPr="005A27D3">
        <w:rPr>
          <w:rFonts w:ascii="Arial" w:eastAsia="Arial" w:hAnsi="Arial" w:cs="Arial"/>
          <w:sz w:val="22"/>
          <w:szCs w:val="22"/>
        </w:rPr>
        <w:t>jest cz</w:t>
      </w:r>
      <w:r w:rsidRPr="005A27D3">
        <w:rPr>
          <w:rFonts w:ascii="Arial" w:hAnsi="Arial" w:cs="Arial"/>
          <w:sz w:val="22"/>
          <w:szCs w:val="22"/>
        </w:rPr>
        <w:t>łonkiem mniejszości narodowej lub etnicznej w rozumieniu ustawy z dnia 6 stycznia 2005 r. o mniejszościach narodowych i etnicznych oraz o języku regionalnym oraz w celu zwiększenia szans na uzyskanie zatrudnienia musi poprawić znajomość języka, podnieść kwalifikacje lub kompetencje zawodowe lub zdobyć doświadczenie zawodowe.</w:t>
      </w:r>
    </w:p>
    <w:p w14:paraId="641954F6" w14:textId="0511FE80" w:rsidR="00596E07" w:rsidRPr="005A27D3" w:rsidRDefault="0071499D" w:rsidP="00791971">
      <w:pPr>
        <w:shd w:val="clear" w:color="auto" w:fill="FFFFFF"/>
        <w:tabs>
          <w:tab w:val="left" w:pos="291"/>
        </w:tabs>
        <w:spacing w:after="8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bCs/>
          <w:sz w:val="22"/>
          <w:szCs w:val="22"/>
        </w:rPr>
        <w:lastRenderedPageBreak/>
        <w:t>Przez</w:t>
      </w:r>
      <w:r w:rsidRPr="005A27D3">
        <w:rPr>
          <w:rFonts w:ascii="Arial" w:hAnsi="Arial" w:cs="Arial"/>
          <w:b/>
          <w:sz w:val="22"/>
          <w:szCs w:val="22"/>
        </w:rPr>
        <w:t xml:space="preserve"> pracownika znajdując</w:t>
      </w:r>
      <w:r w:rsidR="00802D27" w:rsidRPr="005A27D3">
        <w:rPr>
          <w:rFonts w:ascii="Arial" w:hAnsi="Arial" w:cs="Arial"/>
          <w:b/>
          <w:sz w:val="22"/>
          <w:szCs w:val="22"/>
        </w:rPr>
        <w:t xml:space="preserve">ego </w:t>
      </w:r>
      <w:r w:rsidRPr="005A27D3">
        <w:rPr>
          <w:rFonts w:ascii="Arial" w:hAnsi="Arial" w:cs="Arial"/>
          <w:b/>
          <w:sz w:val="22"/>
          <w:szCs w:val="22"/>
        </w:rPr>
        <w:t xml:space="preserve">się w bardzo niekorzystnej sytuacji </w:t>
      </w:r>
      <w:r w:rsidRPr="005A27D3">
        <w:rPr>
          <w:rFonts w:ascii="Arial" w:hAnsi="Arial" w:cs="Arial"/>
          <w:sz w:val="22"/>
          <w:szCs w:val="22"/>
        </w:rPr>
        <w:t>należy rozumieć osobę, która spełnia co najmniej jeden z następujących warunków:</w:t>
      </w:r>
    </w:p>
    <w:p w14:paraId="3ADD470C" w14:textId="77777777" w:rsidR="00596E07" w:rsidRPr="005A27D3" w:rsidRDefault="0071499D" w:rsidP="00046FFB">
      <w:pPr>
        <w:pStyle w:val="Akapitzlist"/>
        <w:numPr>
          <w:ilvl w:val="0"/>
          <w:numId w:val="19"/>
        </w:numPr>
        <w:shd w:val="clear" w:color="auto" w:fill="FFFFFF"/>
        <w:spacing w:after="80" w:line="360" w:lineRule="auto"/>
        <w:ind w:left="567" w:hanging="566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pozostaje bez stałego zatrudnienia za wynagrodzeniem w okresie co najmniej 24 miesięcy poprzedzających dzień przystąpienia do projektu,</w:t>
      </w:r>
    </w:p>
    <w:p w14:paraId="55FB5D7E" w14:textId="1E5D24C2" w:rsidR="00596E07" w:rsidRPr="005A27D3" w:rsidRDefault="0071499D" w:rsidP="00046FFB">
      <w:pPr>
        <w:pStyle w:val="Akapitzlist"/>
        <w:numPr>
          <w:ilvl w:val="0"/>
          <w:numId w:val="19"/>
        </w:numPr>
        <w:shd w:val="clear" w:color="auto" w:fill="FFFFFF"/>
        <w:spacing w:after="80" w:line="360" w:lineRule="auto"/>
        <w:ind w:left="567" w:hanging="566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pozostaje bez stałego zatrudnienia za wynagrodzeniem w okresie co najmniej 12 miesięcy poprzedzających dzień przystąpienia do projektu oraz spełnia co najmniej jeden z warunków wskazanych w § 2 pkt </w:t>
      </w:r>
      <w:r w:rsidR="00811BD2" w:rsidRPr="005A27D3">
        <w:rPr>
          <w:rFonts w:ascii="Arial" w:hAnsi="Arial" w:cs="Arial"/>
          <w:sz w:val="22"/>
          <w:szCs w:val="22"/>
        </w:rPr>
        <w:t xml:space="preserve">6 </w:t>
      </w:r>
      <w:r w:rsidRPr="005A27D3">
        <w:rPr>
          <w:rFonts w:ascii="Arial" w:hAnsi="Arial" w:cs="Arial"/>
          <w:sz w:val="22"/>
          <w:szCs w:val="22"/>
        </w:rPr>
        <w:t>lit. b-g Rozporządzenia.</w:t>
      </w:r>
    </w:p>
    <w:p w14:paraId="273E8537" w14:textId="77777777" w:rsidR="00596E07" w:rsidRPr="005A27D3" w:rsidRDefault="00596E07" w:rsidP="00791971">
      <w:pPr>
        <w:shd w:val="clear" w:color="auto" w:fill="FFFFFF"/>
        <w:tabs>
          <w:tab w:val="left" w:pos="291"/>
          <w:tab w:val="left" w:pos="551"/>
        </w:tabs>
        <w:spacing w:after="8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Przez</w:t>
      </w:r>
      <w:r w:rsidRPr="005A27D3">
        <w:rPr>
          <w:rFonts w:ascii="Arial" w:hAnsi="Arial" w:cs="Arial"/>
          <w:b/>
          <w:bCs/>
          <w:sz w:val="22"/>
          <w:szCs w:val="22"/>
        </w:rPr>
        <w:t xml:space="preserve"> stałe zatrudnienie </w:t>
      </w:r>
      <w:r w:rsidRPr="005A27D3">
        <w:rPr>
          <w:rFonts w:ascii="Arial" w:hAnsi="Arial" w:cs="Arial"/>
          <w:sz w:val="22"/>
          <w:szCs w:val="22"/>
        </w:rPr>
        <w:t>należy rozumieć świadczenie stosunku pracy lub świadczenie usług na podstawie umowy agencyjnej, umowy zlecenia lub innej umowy o świadczenie usług, przez nieprzerwany</w:t>
      </w:r>
      <w:r w:rsidR="00692AA5" w:rsidRPr="005A27D3">
        <w:rPr>
          <w:rFonts w:ascii="Arial" w:hAnsi="Arial" w:cs="Arial"/>
          <w:sz w:val="22"/>
          <w:szCs w:val="22"/>
        </w:rPr>
        <w:t xml:space="preserve"> okres co najmniej 6 miesięcy w </w:t>
      </w:r>
      <w:r w:rsidRPr="005A27D3">
        <w:rPr>
          <w:rFonts w:ascii="Arial" w:hAnsi="Arial" w:cs="Arial"/>
          <w:sz w:val="22"/>
          <w:szCs w:val="22"/>
        </w:rPr>
        <w:t>co najmniej połowie wymiaru czasu pracy.</w:t>
      </w:r>
    </w:p>
    <w:p w14:paraId="476C9AB4" w14:textId="27F67EA4" w:rsidR="000E0F1A" w:rsidRPr="005A27D3" w:rsidRDefault="000E0F1A" w:rsidP="00B766D8">
      <w:pPr>
        <w:pageBreakBefore/>
        <w:shd w:val="clear" w:color="auto" w:fill="FFFFFF"/>
        <w:tabs>
          <w:tab w:val="left" w:pos="291"/>
          <w:tab w:val="left" w:pos="551"/>
        </w:tabs>
        <w:spacing w:after="80" w:line="360" w:lineRule="auto"/>
        <w:rPr>
          <w:rFonts w:ascii="Arial" w:hAnsi="Arial" w:cs="Arial"/>
          <w:b/>
          <w:bCs/>
          <w:sz w:val="22"/>
          <w:szCs w:val="22"/>
        </w:rPr>
      </w:pPr>
      <w:r w:rsidRPr="005A27D3">
        <w:rPr>
          <w:rFonts w:ascii="Arial" w:hAnsi="Arial" w:cs="Arial"/>
          <w:b/>
          <w:bCs/>
          <w:sz w:val="22"/>
          <w:szCs w:val="22"/>
        </w:rPr>
        <w:lastRenderedPageBreak/>
        <w:t>Załącznik nr 1 do wniosku</w:t>
      </w:r>
    </w:p>
    <w:p w14:paraId="7E20078C" w14:textId="4CEDCF66" w:rsidR="001B5DF2" w:rsidRPr="005A27D3" w:rsidRDefault="001B5DF2" w:rsidP="00172A34">
      <w:pPr>
        <w:shd w:val="clear" w:color="auto" w:fill="FFFFFF"/>
        <w:tabs>
          <w:tab w:val="left" w:pos="291"/>
          <w:tab w:val="left" w:pos="551"/>
        </w:tabs>
        <w:spacing w:before="360" w:after="12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b/>
          <w:sz w:val="22"/>
          <w:szCs w:val="22"/>
        </w:rPr>
        <w:t>Oświadczenie Wnioskodawcy, osób reprezentujących Wnioskodawcę lub innych osób nim zarządzających</w:t>
      </w:r>
      <w:r w:rsidR="00172A34" w:rsidRPr="005A27D3">
        <w:rPr>
          <w:rFonts w:ascii="Arial" w:hAnsi="Arial" w:cs="Arial"/>
          <w:b/>
          <w:sz w:val="22"/>
          <w:szCs w:val="22"/>
        </w:rPr>
        <w:br/>
      </w:r>
      <w:r w:rsidR="00551CC1" w:rsidRPr="005A27D3">
        <w:rPr>
          <w:rFonts w:ascii="Arial" w:hAnsi="Arial" w:cs="Arial"/>
          <w:sz w:val="22"/>
          <w:szCs w:val="22"/>
        </w:rPr>
        <w:t>(</w:t>
      </w:r>
      <w:r w:rsidR="00551CC1" w:rsidRPr="005A27D3">
        <w:rPr>
          <w:rFonts w:ascii="Arial" w:hAnsi="Arial" w:cs="Arial"/>
          <w:bCs/>
          <w:sz w:val="22"/>
          <w:szCs w:val="22"/>
        </w:rPr>
        <w:t>oświadczenie składane jest przez wszystkie osoby reprezentujące podmiot)</w:t>
      </w:r>
    </w:p>
    <w:p w14:paraId="2D8735F8" w14:textId="2B25C3C6" w:rsidR="00535C88" w:rsidRPr="005A27D3" w:rsidRDefault="00535C88" w:rsidP="00172A34">
      <w:pPr>
        <w:shd w:val="clear" w:color="auto" w:fill="FFFFFF"/>
        <w:tabs>
          <w:tab w:val="left" w:pos="291"/>
          <w:tab w:val="left" w:pos="551"/>
        </w:tabs>
        <w:spacing w:before="480" w:after="8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Ja niżej podpisany (a)</w:t>
      </w:r>
      <w:r w:rsidR="00172A34" w:rsidRPr="005A27D3">
        <w:rPr>
          <w:rFonts w:ascii="Arial" w:hAnsi="Arial" w:cs="Arial"/>
          <w:sz w:val="22"/>
          <w:szCs w:val="22"/>
        </w:rPr>
        <w:t xml:space="preserve"> (imię i nazwisko) </w:t>
      </w:r>
      <w:sdt>
        <w:sdtPr>
          <w:rPr>
            <w:rFonts w:ascii="Arial" w:hAnsi="Arial" w:cs="Arial"/>
            <w:sz w:val="22"/>
            <w:szCs w:val="22"/>
          </w:rPr>
          <w:id w:val="192803534"/>
          <w:placeholder>
            <w:docPart w:val="DefaultPlaceholder_-1854013440"/>
          </w:placeholder>
          <w:showingPlcHdr/>
        </w:sdtPr>
        <w:sdtContent>
          <w:r w:rsidR="005A27D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="00172A34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 xml:space="preserve">reprezentujący podmiot ubiegający się o przyznanie dofinansowania </w:t>
      </w:r>
      <w:proofErr w:type="spellStart"/>
      <w:r w:rsidRPr="005A27D3">
        <w:rPr>
          <w:rFonts w:ascii="Arial" w:hAnsi="Arial" w:cs="Arial"/>
          <w:sz w:val="22"/>
          <w:szCs w:val="22"/>
        </w:rPr>
        <w:t>tj</w:t>
      </w:r>
      <w:proofErr w:type="spellEnd"/>
      <w:r w:rsidR="008E5080" w:rsidRPr="005A27D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39483851"/>
          <w:placeholder>
            <w:docPart w:val="DefaultPlaceholder_-1854013440"/>
          </w:placeholder>
          <w:showingPlcHdr/>
        </w:sdtPr>
        <w:sdtContent>
          <w:r w:rsidR="005A27D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03E0E478" w14:textId="4FCFF7E0" w:rsidR="00535C88" w:rsidRPr="005A27D3" w:rsidRDefault="00535C88" w:rsidP="00535C88">
      <w:pPr>
        <w:shd w:val="clear" w:color="auto" w:fill="FFFFFF"/>
        <w:tabs>
          <w:tab w:val="left" w:pos="291"/>
          <w:tab w:val="left" w:pos="551"/>
        </w:tabs>
        <w:spacing w:after="80" w:line="360" w:lineRule="auto"/>
        <w:rPr>
          <w:rFonts w:ascii="Arial" w:hAnsi="Arial" w:cs="Arial"/>
          <w:bCs/>
          <w:sz w:val="22"/>
          <w:szCs w:val="22"/>
        </w:rPr>
      </w:pPr>
      <w:r w:rsidRPr="005A27D3">
        <w:rPr>
          <w:rFonts w:ascii="Arial" w:hAnsi="Arial" w:cs="Arial"/>
          <w:bCs/>
          <w:sz w:val="22"/>
          <w:szCs w:val="22"/>
        </w:rPr>
        <w:t>Na podstawie § 138 ust. 3</w:t>
      </w:r>
      <w:r w:rsidR="001549AF" w:rsidRPr="005A27D3">
        <w:rPr>
          <w:rFonts w:ascii="Arial" w:hAnsi="Arial" w:cs="Arial"/>
          <w:bCs/>
          <w:sz w:val="22"/>
          <w:szCs w:val="22"/>
        </w:rPr>
        <w:t xml:space="preserve"> </w:t>
      </w:r>
      <w:r w:rsidRPr="005A27D3">
        <w:rPr>
          <w:rFonts w:ascii="Arial" w:hAnsi="Arial" w:cs="Arial"/>
          <w:bCs/>
          <w:sz w:val="22"/>
          <w:szCs w:val="22"/>
        </w:rPr>
        <w:t>pkt 1 Ustawy z dnia 20</w:t>
      </w:r>
      <w:r w:rsidR="005A5966" w:rsidRPr="005A27D3">
        <w:rPr>
          <w:rFonts w:ascii="Arial" w:hAnsi="Arial" w:cs="Arial"/>
          <w:bCs/>
          <w:sz w:val="22"/>
          <w:szCs w:val="22"/>
        </w:rPr>
        <w:t xml:space="preserve"> </w:t>
      </w:r>
      <w:r w:rsidRPr="005A27D3">
        <w:rPr>
          <w:rFonts w:ascii="Arial" w:hAnsi="Arial" w:cs="Arial"/>
          <w:bCs/>
          <w:sz w:val="22"/>
          <w:szCs w:val="22"/>
        </w:rPr>
        <w:t>marca 2025</w:t>
      </w:r>
      <w:r w:rsidR="005A5966" w:rsidRPr="005A27D3">
        <w:rPr>
          <w:rFonts w:ascii="Arial" w:hAnsi="Arial" w:cs="Arial"/>
          <w:bCs/>
          <w:sz w:val="22"/>
          <w:szCs w:val="22"/>
        </w:rPr>
        <w:t xml:space="preserve"> </w:t>
      </w:r>
      <w:r w:rsidRPr="005A27D3">
        <w:rPr>
          <w:rFonts w:ascii="Arial" w:hAnsi="Arial" w:cs="Arial"/>
          <w:bCs/>
          <w:sz w:val="22"/>
          <w:szCs w:val="22"/>
        </w:rPr>
        <w:t xml:space="preserve">r. o rynku pracy i służbach zatrudnienia w związku z zamiarem zatrudnieniem skierowanego bezrobotnego </w:t>
      </w:r>
      <w:r w:rsidRPr="005A27D3">
        <w:rPr>
          <w:rFonts w:ascii="Arial" w:hAnsi="Arial" w:cs="Arial"/>
          <w:b/>
          <w:bCs/>
          <w:sz w:val="22"/>
          <w:szCs w:val="22"/>
        </w:rPr>
        <w:t>oświadczam</w:t>
      </w:r>
      <w:r w:rsidR="005A5966" w:rsidRPr="005A27D3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A27D3">
        <w:rPr>
          <w:rFonts w:ascii="Arial" w:hAnsi="Arial" w:cs="Arial"/>
          <w:b/>
          <w:bCs/>
          <w:sz w:val="22"/>
          <w:szCs w:val="22"/>
        </w:rPr>
        <w:t xml:space="preserve">że w okresie ostatnich 2 lat </w:t>
      </w:r>
      <w:sdt>
        <w:sdtPr>
          <w:rPr>
            <w:rFonts w:ascii="Arial" w:hAnsi="Arial" w:cs="Arial"/>
            <w:b/>
            <w:bCs/>
            <w:sz w:val="22"/>
            <w:szCs w:val="22"/>
          </w:rPr>
          <w:id w:val="866877881"/>
          <w:placeholder>
            <w:docPart w:val="DefaultPlaceholder_-1854013438"/>
          </w:placeholder>
          <w:showingPlcHdr/>
          <w:dropDownList>
            <w:listItem w:value="Wybierz element."/>
            <w:listItem w:displayText="byłem/byłam" w:value="byłem/byłam"/>
            <w:listItem w:displayText="nie byłem/nie byłam" w:value="nie byłem/nie byłam"/>
          </w:dropDownList>
        </w:sdtPr>
        <w:sdtContent>
          <w:r w:rsidR="005A27D3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  <w:r w:rsidRPr="005A27D3">
        <w:rPr>
          <w:rFonts w:ascii="Arial" w:hAnsi="Arial" w:cs="Arial"/>
          <w:bCs/>
          <w:sz w:val="22"/>
          <w:szCs w:val="22"/>
        </w:rPr>
        <w:t xml:space="preserve"> p</w:t>
      </w:r>
      <w:r w:rsidRPr="005A27D3">
        <w:rPr>
          <w:rFonts w:ascii="Arial" w:hAnsi="Arial" w:cs="Arial"/>
          <w:sz w:val="22"/>
          <w:szCs w:val="22"/>
        </w:rPr>
        <w:t>rawomocnie skazany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ustawy z dnia 6 czerwca 1997 r. – Kodeks karny, przestępstwo skarbowe na podstawie ustawy z dnia 10 września 1999 r. – Kodeks karny skarbowy</w:t>
      </w:r>
      <w:r w:rsidR="005A5966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>lub za odpowiedni czyn zabroniony określony w przepisach prawa obcego</w:t>
      </w:r>
      <w:r w:rsidR="005A5966" w:rsidRPr="005A27D3">
        <w:rPr>
          <w:rFonts w:ascii="Arial" w:hAnsi="Arial" w:cs="Arial"/>
          <w:sz w:val="22"/>
          <w:szCs w:val="22"/>
        </w:rPr>
        <w:t>.</w:t>
      </w:r>
    </w:p>
    <w:p w14:paraId="65A97355" w14:textId="40B94D19" w:rsidR="00535C88" w:rsidRPr="005A27D3" w:rsidRDefault="00535C88" w:rsidP="00535C88">
      <w:pPr>
        <w:shd w:val="clear" w:color="auto" w:fill="FFFFFF"/>
        <w:tabs>
          <w:tab w:val="left" w:pos="291"/>
          <w:tab w:val="left" w:pos="551"/>
        </w:tabs>
        <w:spacing w:after="80" w:line="360" w:lineRule="auto"/>
        <w:rPr>
          <w:rFonts w:ascii="Arial" w:hAnsi="Arial" w:cs="Arial"/>
          <w:b/>
          <w:bCs/>
          <w:sz w:val="22"/>
          <w:szCs w:val="22"/>
        </w:rPr>
      </w:pPr>
      <w:r w:rsidRPr="005A27D3">
        <w:rPr>
          <w:rFonts w:ascii="Arial" w:hAnsi="Arial" w:cs="Arial"/>
          <w:b/>
          <w:bCs/>
          <w:sz w:val="22"/>
          <w:szCs w:val="22"/>
        </w:rPr>
        <w:t>Jestem świadomy odpowiedzialności karnej za składanie fałszywych oświadczeń.</w:t>
      </w:r>
    </w:p>
    <w:p w14:paraId="6E5408C3" w14:textId="5676E8A0" w:rsidR="001C73BB" w:rsidRPr="005A27D3" w:rsidRDefault="001C73BB" w:rsidP="001C73BB">
      <w:pPr>
        <w:pStyle w:val="Default"/>
        <w:spacing w:before="48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miejscowość, data: </w:t>
      </w:r>
      <w:sdt>
        <w:sdtPr>
          <w:rPr>
            <w:rFonts w:ascii="Arial" w:hAnsi="Arial" w:cs="Arial"/>
            <w:sz w:val="22"/>
            <w:szCs w:val="22"/>
          </w:rPr>
          <w:id w:val="-358663395"/>
          <w:placeholder>
            <w:docPart w:val="DefaultPlaceholder_-1854013440"/>
          </w:placeholder>
          <w:showingPlcHdr/>
        </w:sdtPr>
        <w:sdtContent>
          <w:r w:rsidR="005A27D3" w:rsidRPr="005A27D3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="005A27D3" w:rsidRPr="005A27D3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id w:val="2125261532"/>
          <w:placeholder>
            <w:docPart w:val="DefaultPlaceholder_-1854013437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5A27D3" w:rsidRPr="005A27D3">
            <w:rPr>
              <w:rStyle w:val="Tekstzastpczy"/>
              <w:rFonts w:ascii="Arial" w:hAnsi="Arial" w:cs="Arial"/>
            </w:rPr>
            <w:t>Kliknij lub naciśnij, aby wprowadzić datę.</w:t>
          </w:r>
        </w:sdtContent>
      </w:sdt>
    </w:p>
    <w:p w14:paraId="2C96A541" w14:textId="77777777" w:rsidR="001C73BB" w:rsidRPr="005A27D3" w:rsidRDefault="001C73BB" w:rsidP="001C73BB">
      <w:pPr>
        <w:pStyle w:val="Default"/>
        <w:spacing w:before="48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czytelny podpis/</w:t>
      </w:r>
    </w:p>
    <w:p w14:paraId="29C3884C" w14:textId="2318DF69" w:rsidR="00535C88" w:rsidRPr="005A27D3" w:rsidRDefault="001C73BB" w:rsidP="00172A34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pieczęć imienna osoby składającej oświadczenie </w:t>
      </w:r>
      <w:sdt>
        <w:sdtPr>
          <w:rPr>
            <w:rFonts w:ascii="Arial" w:hAnsi="Arial" w:cs="Arial"/>
            <w:sz w:val="22"/>
            <w:szCs w:val="22"/>
          </w:rPr>
          <w:id w:val="-51388976"/>
          <w:placeholder>
            <w:docPart w:val="DefaultPlaceholder_-1854013438"/>
          </w:placeholder>
          <w:showingPlcHdr/>
          <w:dropDownList>
            <w:listItem w:value="Wybierz element."/>
            <w:listItem w:displayText="..............................." w:value="..............................."/>
            <w:listItem w:displayText="podpis elektroniczny" w:value="podpis elektroniczny"/>
          </w:dropDownList>
        </w:sdtPr>
        <w:sdtContent>
          <w:r w:rsidR="005A27D3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</w:p>
    <w:p w14:paraId="40028010" w14:textId="281B935D" w:rsidR="00971C57" w:rsidRPr="005A27D3" w:rsidRDefault="00971C57" w:rsidP="00971C57">
      <w:pPr>
        <w:pageBreakBefore/>
        <w:shd w:val="clear" w:color="auto" w:fill="FFFFFF"/>
        <w:tabs>
          <w:tab w:val="left" w:pos="291"/>
          <w:tab w:val="left" w:pos="551"/>
        </w:tabs>
        <w:spacing w:after="80" w:line="360" w:lineRule="auto"/>
        <w:rPr>
          <w:rFonts w:ascii="Arial" w:hAnsi="Arial" w:cs="Arial"/>
          <w:b/>
          <w:bCs/>
          <w:sz w:val="22"/>
          <w:szCs w:val="22"/>
        </w:rPr>
      </w:pPr>
      <w:r w:rsidRPr="005A27D3">
        <w:rPr>
          <w:rFonts w:ascii="Arial" w:hAnsi="Arial" w:cs="Arial"/>
          <w:b/>
          <w:bCs/>
          <w:sz w:val="22"/>
          <w:szCs w:val="22"/>
        </w:rPr>
        <w:lastRenderedPageBreak/>
        <w:t xml:space="preserve">Załącznik nr </w:t>
      </w:r>
      <w:r w:rsidR="004B25F7" w:rsidRPr="005A27D3">
        <w:rPr>
          <w:rFonts w:ascii="Arial" w:hAnsi="Arial" w:cs="Arial"/>
          <w:b/>
          <w:bCs/>
          <w:sz w:val="22"/>
          <w:szCs w:val="22"/>
        </w:rPr>
        <w:t>5</w:t>
      </w:r>
      <w:r w:rsidRPr="005A27D3">
        <w:rPr>
          <w:rFonts w:ascii="Arial" w:hAnsi="Arial" w:cs="Arial"/>
          <w:b/>
          <w:bCs/>
          <w:sz w:val="22"/>
          <w:szCs w:val="22"/>
        </w:rPr>
        <w:t xml:space="preserve"> do wniosku</w:t>
      </w:r>
    </w:p>
    <w:p w14:paraId="166D2B46" w14:textId="1BFECEB0" w:rsidR="00EA1B00" w:rsidRPr="005A27D3" w:rsidRDefault="003801AA" w:rsidP="00B766D8">
      <w:pPr>
        <w:spacing w:before="36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A27D3">
        <w:rPr>
          <w:rFonts w:ascii="Arial" w:hAnsi="Arial" w:cs="Arial"/>
          <w:b/>
          <w:bCs/>
          <w:sz w:val="22"/>
          <w:szCs w:val="22"/>
        </w:rPr>
        <w:t>Klauzula informacyjna dotycząca przetwarzania danych osobowych przez Powiatowy Urząd Pracy w Pszczynie</w:t>
      </w:r>
    </w:p>
    <w:p w14:paraId="5CE6D79D" w14:textId="77777777" w:rsidR="00643AEB" w:rsidRPr="005A27D3" w:rsidRDefault="00643AEB" w:rsidP="00B766D8">
      <w:pPr>
        <w:spacing w:before="36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Zgodnie z art. 13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informuję, że:</w:t>
      </w:r>
    </w:p>
    <w:p w14:paraId="1EEA986D" w14:textId="77777777" w:rsidR="00643AEB" w:rsidRPr="005A27D3" w:rsidRDefault="00643AEB" w:rsidP="00D535D4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Administratorem Państwa danych, w tym danych osobowych jest Powiatowy Urząd Pracy w Pszczynie, z siedzibą przy ul. Dworcowej 23, 43-200 Pszczyna, reprezentowany przez Dyrektora Urzędu.</w:t>
      </w:r>
    </w:p>
    <w:p w14:paraId="28E640C7" w14:textId="77777777" w:rsidR="00643AEB" w:rsidRPr="005A27D3" w:rsidRDefault="00643AEB" w:rsidP="00D535D4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Kontakt do pracownika pełniącego funkcję Inspektora Ochrony Danych: </w:t>
      </w:r>
      <w:hyperlink r:id="rId9" w:history="1">
        <w:r w:rsidRPr="005A27D3">
          <w:rPr>
            <w:rStyle w:val="Hipercze"/>
            <w:rFonts w:ascii="Arial" w:hAnsi="Arial" w:cs="Arial"/>
            <w:sz w:val="22"/>
            <w:szCs w:val="22"/>
          </w:rPr>
          <w:t>IOD@pup-pszczyna.pl</w:t>
        </w:r>
      </w:hyperlink>
      <w:r w:rsidRPr="005A27D3">
        <w:rPr>
          <w:rFonts w:ascii="Arial" w:hAnsi="Arial" w:cs="Arial"/>
          <w:sz w:val="22"/>
          <w:szCs w:val="22"/>
        </w:rPr>
        <w:t>.</w:t>
      </w:r>
    </w:p>
    <w:p w14:paraId="4A628225" w14:textId="3BCE8140" w:rsidR="00FB2BB7" w:rsidRPr="005A27D3" w:rsidRDefault="00643AEB" w:rsidP="00B766D8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5A27D3">
        <w:rPr>
          <w:rFonts w:ascii="Arial" w:hAnsi="Arial" w:cs="Arial"/>
          <w:color w:val="000000" w:themeColor="text1"/>
          <w:sz w:val="22"/>
          <w:szCs w:val="22"/>
        </w:rPr>
        <w:t xml:space="preserve">Państwa dane osobowe przetwarzane </w:t>
      </w:r>
      <w:r w:rsidRPr="005A27D3">
        <w:rPr>
          <w:rFonts w:ascii="Arial" w:hAnsi="Arial" w:cs="Arial"/>
          <w:sz w:val="22"/>
          <w:szCs w:val="22"/>
        </w:rPr>
        <w:t xml:space="preserve">są </w:t>
      </w:r>
      <w:r w:rsidRPr="005A27D3">
        <w:rPr>
          <w:rFonts w:ascii="Arial" w:hAnsi="Arial" w:cs="Arial"/>
          <w:b/>
          <w:bCs/>
          <w:sz w:val="22"/>
          <w:szCs w:val="22"/>
        </w:rPr>
        <w:t>na podstawie art. 6 ust. 1 lit. c</w:t>
      </w:r>
      <w:r w:rsidRPr="005A27D3">
        <w:rPr>
          <w:rFonts w:ascii="Arial" w:hAnsi="Arial" w:cs="Arial"/>
          <w:sz w:val="22"/>
          <w:szCs w:val="22"/>
        </w:rPr>
        <w:t xml:space="preserve"> ogólnego rozporządzenia o ochronie danych osobowych</w:t>
      </w:r>
      <w:r w:rsidR="00FB2BB7" w:rsidRPr="005A27D3">
        <w:rPr>
          <w:rFonts w:ascii="Arial" w:hAnsi="Arial" w:cs="Arial"/>
          <w:sz w:val="22"/>
          <w:szCs w:val="22"/>
        </w:rPr>
        <w:t xml:space="preserve"> </w:t>
      </w:r>
      <w:r w:rsidR="00FB2BB7" w:rsidRPr="005A27D3">
        <w:rPr>
          <w:rFonts w:ascii="Arial" w:hAnsi="Arial" w:cs="Arial"/>
          <w:color w:val="000000"/>
          <w:sz w:val="22"/>
          <w:szCs w:val="22"/>
          <w:lang w:eastAsia="pl-PL"/>
        </w:rPr>
        <w:t>– w celu wypełnienia obowiązku prawnego ciążącego na Administratorze na podstawie:</w:t>
      </w:r>
    </w:p>
    <w:p w14:paraId="4027A02E" w14:textId="77777777" w:rsidR="00FB2BB7" w:rsidRPr="005A27D3" w:rsidRDefault="00FB2BB7" w:rsidP="00FB2BB7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ind w:left="1134" w:hanging="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5A27D3">
        <w:rPr>
          <w:rFonts w:ascii="Arial" w:hAnsi="Arial" w:cs="Arial"/>
          <w:color w:val="000000"/>
          <w:sz w:val="22"/>
          <w:szCs w:val="22"/>
          <w:lang w:eastAsia="pl-PL"/>
        </w:rPr>
        <w:t xml:space="preserve">art. 47 ustawy z dnia </w:t>
      </w:r>
      <w:r w:rsidRPr="005A27D3">
        <w:rPr>
          <w:rFonts w:ascii="Arial" w:hAnsi="Arial" w:cs="Arial"/>
          <w:sz w:val="22"/>
          <w:szCs w:val="22"/>
        </w:rPr>
        <w:t>20 marca 2025 r. o rynku pracy i służbach zatrudnienia,</w:t>
      </w:r>
    </w:p>
    <w:p w14:paraId="4B38DD47" w14:textId="77777777" w:rsidR="00FB2BB7" w:rsidRPr="005A27D3" w:rsidRDefault="00FB2BB7" w:rsidP="00FB2BB7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ind w:left="1134" w:hanging="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5A27D3">
        <w:rPr>
          <w:rFonts w:ascii="Arial" w:hAnsi="Arial" w:cs="Arial"/>
          <w:color w:val="000000"/>
          <w:sz w:val="22"/>
          <w:szCs w:val="22"/>
          <w:lang w:eastAsia="pl-PL"/>
        </w:rPr>
        <w:t>rozporządzenia Ministra Pracy i Polityki Społecznej z dnia 22 maja 2014r. w sprawie szczegółowych warunków realizacji oraz trybu i sposobów prowadzenia usług rynku pracy, oraz</w:t>
      </w:r>
    </w:p>
    <w:p w14:paraId="244FC818" w14:textId="3961D1A3" w:rsidR="00643AEB" w:rsidRPr="005A27D3" w:rsidRDefault="00E87C35" w:rsidP="00B766D8">
      <w:pPr>
        <w:pStyle w:val="Akapitzlist"/>
        <w:spacing w:line="360" w:lineRule="auto"/>
        <w:ind w:left="567"/>
        <w:rPr>
          <w:rFonts w:ascii="Arial" w:hAnsi="Arial" w:cs="Arial"/>
          <w:color w:val="000000" w:themeColor="text1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w związku z realizacją zadań wynikających z ww. aktów prawnych,</w:t>
      </w:r>
      <w:r w:rsidR="00172A34" w:rsidRPr="005A27D3">
        <w:rPr>
          <w:rFonts w:ascii="Arial" w:hAnsi="Arial" w:cs="Arial"/>
          <w:sz w:val="22"/>
          <w:szCs w:val="22"/>
        </w:rPr>
        <w:t xml:space="preserve"> </w:t>
      </w:r>
      <w:r w:rsidR="00F635BA" w:rsidRPr="005A27D3">
        <w:rPr>
          <w:rFonts w:ascii="Arial" w:hAnsi="Arial" w:cs="Arial"/>
          <w:b/>
          <w:sz w:val="22"/>
          <w:szCs w:val="22"/>
        </w:rPr>
        <w:t xml:space="preserve">w zakresie </w:t>
      </w:r>
      <w:r w:rsidR="00A407AD" w:rsidRPr="005A27D3">
        <w:rPr>
          <w:rFonts w:ascii="Arial" w:hAnsi="Arial" w:cs="Arial"/>
          <w:b/>
          <w:sz w:val="22"/>
          <w:szCs w:val="22"/>
        </w:rPr>
        <w:t xml:space="preserve">organizacji prac interwencyjnych u pracodawcy </w:t>
      </w:r>
      <w:r w:rsidR="00A407AD" w:rsidRPr="005A27D3">
        <w:rPr>
          <w:rFonts w:ascii="Arial" w:hAnsi="Arial" w:cs="Arial"/>
          <w:bCs/>
          <w:sz w:val="22"/>
          <w:szCs w:val="22"/>
        </w:rPr>
        <w:t xml:space="preserve">oraz </w:t>
      </w:r>
      <w:r w:rsidR="00A407AD" w:rsidRPr="005A27D3">
        <w:rPr>
          <w:rFonts w:ascii="Arial" w:hAnsi="Arial" w:cs="Arial"/>
          <w:b/>
          <w:sz w:val="22"/>
          <w:szCs w:val="22"/>
        </w:rPr>
        <w:t>w zakresie prowadzenia karty pracodawcy krajowego</w:t>
      </w:r>
      <w:r w:rsidR="004866F0" w:rsidRPr="005A27D3">
        <w:rPr>
          <w:rFonts w:ascii="Arial" w:hAnsi="Arial" w:cs="Arial"/>
          <w:b/>
          <w:sz w:val="22"/>
          <w:szCs w:val="22"/>
        </w:rPr>
        <w:t>.</w:t>
      </w:r>
    </w:p>
    <w:p w14:paraId="23BC043B" w14:textId="77777777" w:rsidR="00643AEB" w:rsidRPr="005A27D3" w:rsidRDefault="00643AEB" w:rsidP="00D535D4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Dalsze przetwarzanie Państwa danych osobowych możliwe jest do celów archiwalnych w interesie publicznym, do celów badań naukowych lub historycznych lub do celów statystycznych zgodnie z art. 89 ust. 1 ogólnego rozporządzenia o ochronie danych.</w:t>
      </w:r>
    </w:p>
    <w:p w14:paraId="7EFB1828" w14:textId="77777777" w:rsidR="00643AEB" w:rsidRPr="005A27D3" w:rsidRDefault="00643AEB" w:rsidP="00D535D4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Odbiorcami Państwa danych osobowych są wyłącznie podmioty uprawnione do ich uzyskania na podstawie przepisów prawa oraz podmioty, z którymi Powiatowy Urząd Pracy w Pszczynie zawarł umowy powierzenia przetwarzania danych osobowych.</w:t>
      </w:r>
    </w:p>
    <w:p w14:paraId="01DAB6BD" w14:textId="312D1211" w:rsidR="00643AEB" w:rsidRPr="005A27D3" w:rsidRDefault="00643AEB" w:rsidP="00D535D4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Państwa dane osobowe będą przetwarzane przez okres niezbędny do realizacji celów, o których mowa w pkt 3, a następnie przechowywane wg posiadanej kategorii archiwalnej - zgodnie z ustawą z dnia 14 lipca 1983</w:t>
      </w:r>
      <w:r w:rsidR="0074506A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>r. o narodowym zasobie archiwalnym i archiwach, w oparciu o Jednolity Rzeczowy Wykaz Akt obowiązujący w Powiatowym Urzędzie Pracy w Pszczynie – z zasady przez okres 10 lat, chyba, że wystąpią szczególne okoliczności</w:t>
      </w:r>
      <w:r w:rsidR="005F19B4" w:rsidRPr="005A27D3">
        <w:rPr>
          <w:rFonts w:ascii="Arial" w:hAnsi="Arial" w:cs="Arial"/>
          <w:sz w:val="22"/>
          <w:szCs w:val="22"/>
        </w:rPr>
        <w:t xml:space="preserve"> </w:t>
      </w:r>
      <w:r w:rsidRPr="005A27D3">
        <w:rPr>
          <w:rFonts w:ascii="Arial" w:hAnsi="Arial" w:cs="Arial"/>
          <w:sz w:val="22"/>
          <w:szCs w:val="22"/>
        </w:rPr>
        <w:t>związane np. z ochron</w:t>
      </w:r>
      <w:r w:rsidR="00172A34" w:rsidRPr="005A27D3">
        <w:rPr>
          <w:rFonts w:ascii="Arial" w:hAnsi="Arial" w:cs="Arial"/>
          <w:sz w:val="22"/>
          <w:szCs w:val="22"/>
        </w:rPr>
        <w:t>ą</w:t>
      </w:r>
      <w:r w:rsidRPr="005A27D3">
        <w:rPr>
          <w:rFonts w:ascii="Arial" w:hAnsi="Arial" w:cs="Arial"/>
          <w:sz w:val="22"/>
          <w:szCs w:val="22"/>
        </w:rPr>
        <w:t xml:space="preserve"> roszczeń.</w:t>
      </w:r>
    </w:p>
    <w:p w14:paraId="3EA11C0B" w14:textId="77777777" w:rsidR="00643AEB" w:rsidRPr="005A27D3" w:rsidRDefault="00643AEB" w:rsidP="00D535D4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lastRenderedPageBreak/>
        <w:t>Przysługuje Państwu prawo dostępu do treści Państwa danych oraz ich poprawienia i sprostowania oraz w zakresie wynikającym z przepisów do usunięcia, ograniczenia przetwarzania, przenoszenia danych, wniesienia sprzeciwu wobec ich przetwarzania.</w:t>
      </w:r>
    </w:p>
    <w:p w14:paraId="45BDB25B" w14:textId="2956C6F8" w:rsidR="00643AEB" w:rsidRPr="005A27D3" w:rsidRDefault="00643AEB" w:rsidP="00D535D4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Przysługuje Państwu prawo wniesienia skargi do organu nadzorczego właściwego do przetwarzania danych </w:t>
      </w:r>
      <w:r w:rsidR="0074506A" w:rsidRPr="005A27D3">
        <w:rPr>
          <w:rFonts w:ascii="Arial" w:hAnsi="Arial" w:cs="Arial"/>
          <w:sz w:val="22"/>
          <w:szCs w:val="22"/>
        </w:rPr>
        <w:t>osobowych,</w:t>
      </w:r>
      <w:r w:rsidRPr="005A27D3">
        <w:rPr>
          <w:rFonts w:ascii="Arial" w:hAnsi="Arial" w:cs="Arial"/>
          <w:sz w:val="22"/>
          <w:szCs w:val="22"/>
        </w:rPr>
        <w:t xml:space="preserve"> jeżeli uznają Państwo, że przetwarzanie danych narusza przepisy dotyczące ochrony danych (Prezes Urzędu Ochrony Danych Osobowych, ul. Stawki 2, 00-193 Warszawa).</w:t>
      </w:r>
    </w:p>
    <w:p w14:paraId="19702E2B" w14:textId="77777777" w:rsidR="00643AEB" w:rsidRPr="005A27D3" w:rsidRDefault="00643AEB" w:rsidP="00D535D4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Podanie przez Państwo danych osobowych jest dobrowolne, jednak niezbędne do realizacji zadań, usług i instrumentów określonych w ustawie o ekonomii społecznej.</w:t>
      </w:r>
    </w:p>
    <w:p w14:paraId="7FA7EAAE" w14:textId="77777777" w:rsidR="00643AEB" w:rsidRPr="005A27D3" w:rsidRDefault="00643AEB" w:rsidP="00D535D4">
      <w:pPr>
        <w:pStyle w:val="Akapitzlist"/>
        <w:numPr>
          <w:ilvl w:val="0"/>
          <w:numId w:val="36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>Państwa dane nie będą poddawane zautomatyzowanemu podejmowaniu decyzji (profilowaniu).</w:t>
      </w:r>
    </w:p>
    <w:p w14:paraId="185005C5" w14:textId="2F176834" w:rsidR="00535C88" w:rsidRPr="005A27D3" w:rsidRDefault="00896204" w:rsidP="00172A34">
      <w:pPr>
        <w:spacing w:before="480" w:line="360" w:lineRule="auto"/>
        <w:rPr>
          <w:rFonts w:ascii="Arial" w:hAnsi="Arial" w:cs="Arial"/>
          <w:sz w:val="22"/>
          <w:szCs w:val="22"/>
        </w:rPr>
      </w:pPr>
      <w:r w:rsidRPr="005A27D3">
        <w:rPr>
          <w:rFonts w:ascii="Arial" w:hAnsi="Arial" w:cs="Arial"/>
          <w:sz w:val="22"/>
          <w:szCs w:val="22"/>
        </w:rPr>
        <w:t xml:space="preserve">Zapoznałam się/ zapoznałem się: </w:t>
      </w:r>
      <w:sdt>
        <w:sdtPr>
          <w:rPr>
            <w:rFonts w:ascii="Arial" w:hAnsi="Arial" w:cs="Arial"/>
            <w:sz w:val="22"/>
            <w:szCs w:val="22"/>
          </w:rPr>
          <w:id w:val="1854221193"/>
          <w:placeholder>
            <w:docPart w:val="DefaultPlaceholder_-1854013438"/>
          </w:placeholder>
          <w:showingPlcHdr/>
          <w:dropDownList>
            <w:listItem w:value="Wybierz element."/>
            <w:listItem w:displayText="........................................................" w:value="........................................................"/>
            <w:listItem w:displayText="podpis elektroniczny" w:value="podpis elektroniczny"/>
          </w:dropDownList>
        </w:sdtPr>
        <w:sdtContent>
          <w:r w:rsidR="005A27D3" w:rsidRPr="005A27D3">
            <w:rPr>
              <w:rStyle w:val="Tekstzastpczy"/>
              <w:rFonts w:ascii="Arial" w:hAnsi="Arial" w:cs="Arial"/>
            </w:rPr>
            <w:t>Wybierz element.</w:t>
          </w:r>
        </w:sdtContent>
      </w:sdt>
    </w:p>
    <w:sectPr w:rsidR="00535C88" w:rsidRPr="005A27D3" w:rsidSect="004D1FF9">
      <w:footerReference w:type="default" r:id="rId10"/>
      <w:pgSz w:w="11906" w:h="16838"/>
      <w:pgMar w:top="1134" w:right="1134" w:bottom="1134" w:left="1134" w:header="709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A3155" w14:textId="77777777" w:rsidR="00C92211" w:rsidRDefault="00C92211">
      <w:r>
        <w:separator/>
      </w:r>
    </w:p>
  </w:endnote>
  <w:endnote w:type="continuationSeparator" w:id="0">
    <w:p w14:paraId="1DC21E7A" w14:textId="77777777" w:rsidR="00C92211" w:rsidRDefault="00C9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18009828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E78DA5" w14:textId="276A51BC" w:rsidR="00C92211" w:rsidRPr="00882FD2" w:rsidRDefault="00C92211" w:rsidP="00882FD2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82FD2">
              <w:rPr>
                <w:rFonts w:ascii="Arial" w:hAnsi="Arial" w:cs="Arial"/>
                <w:sz w:val="20"/>
                <w:szCs w:val="20"/>
              </w:rPr>
              <w:t xml:space="preserve">wersja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8295A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131A9DE" w14:textId="77777777" w:rsidR="00C92211" w:rsidRPr="00882FD2" w:rsidRDefault="00126DAF" w:rsidP="00882FD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FD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92211" w:rsidRPr="00882FD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E6630">
              <w:rPr>
                <w:rFonts w:ascii="Arial" w:hAnsi="Arial" w:cs="Arial"/>
                <w:noProof/>
                <w:sz w:val="20"/>
                <w:szCs w:val="20"/>
              </w:rPr>
              <w:t>14</w: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92211" w:rsidRPr="00882FD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92211" w:rsidRPr="00882FD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E6630">
              <w:rPr>
                <w:rFonts w:ascii="Arial" w:hAnsi="Arial" w:cs="Arial"/>
                <w:noProof/>
                <w:sz w:val="20"/>
                <w:szCs w:val="20"/>
              </w:rPr>
              <w:t>14</w: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864B1" w14:textId="77777777" w:rsidR="00C92211" w:rsidRDefault="00C92211">
      <w:r>
        <w:separator/>
      </w:r>
    </w:p>
  </w:footnote>
  <w:footnote w:type="continuationSeparator" w:id="0">
    <w:p w14:paraId="403C0FE3" w14:textId="77777777" w:rsidR="00C92211" w:rsidRDefault="00C92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B2C1D8"/>
    <w:multiLevelType w:val="hybridMultilevel"/>
    <w:tmpl w:val="812872C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5BD8B2E"/>
    <w:multiLevelType w:val="hybridMultilevel"/>
    <w:tmpl w:val="4AFDAD0D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0000004"/>
    <w:multiLevelType w:val="multilevel"/>
    <w:tmpl w:val="194866D8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C6F893A4"/>
    <w:name w:val="WW8Num52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064"/>
        </w:tabs>
        <w:ind w:left="2064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3864"/>
        </w:tabs>
        <w:ind w:left="386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584"/>
        </w:tabs>
        <w:ind w:left="45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304"/>
        </w:tabs>
        <w:ind w:left="53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024"/>
        </w:tabs>
        <w:ind w:left="60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744"/>
        </w:tabs>
        <w:ind w:left="67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464"/>
        </w:tabs>
        <w:ind w:left="74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84"/>
        </w:tabs>
        <w:ind w:left="8184" w:hanging="180"/>
      </w:pPr>
      <w:rPr>
        <w:rFonts w:hint="default"/>
      </w:rPr>
    </w:lvl>
  </w:abstractNum>
  <w:abstractNum w:abstractNumId="7" w15:restartNumberingAfterBreak="0">
    <w:nsid w:val="00000006"/>
    <w:multiLevelType w:val="singleLevel"/>
    <w:tmpl w:val="0B808764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ascii="Arial" w:eastAsia="Times New Roman" w:hAnsi="Arial" w:cs="Arial" w:hint="default"/>
        <w:b w:val="0"/>
        <w:i w:val="0"/>
        <w:color w:val="000000"/>
        <w:spacing w:val="0"/>
        <w:w w:val="100"/>
        <w:sz w:val="22"/>
        <w:szCs w:val="22"/>
        <w:lang w:val="pl-PL"/>
      </w:rPr>
    </w:lvl>
  </w:abstractNum>
  <w:abstractNum w:abstractNumId="8" w15:restartNumberingAfterBreak="0">
    <w:nsid w:val="00000007"/>
    <w:multiLevelType w:val="multilevel"/>
    <w:tmpl w:val="AC3871A6"/>
    <w:name w:val="WW8Num522"/>
    <w:lvl w:ilvl="0">
      <w:start w:val="1"/>
      <w:numFmt w:val="lowerLetter"/>
      <w:lvlText w:val="%1)"/>
      <w:lvlJc w:val="left"/>
      <w:pPr>
        <w:tabs>
          <w:tab w:val="num" w:pos="414"/>
        </w:tabs>
        <w:ind w:left="113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>
      <w:start w:val="1"/>
      <w:numFmt w:val="decimal"/>
      <w:lvlText w:val="%5."/>
      <w:lvlJc w:val="left"/>
      <w:pPr>
        <w:tabs>
          <w:tab w:val="num" w:pos="4014"/>
        </w:tabs>
        <w:ind w:left="4014" w:hanging="360"/>
      </w:pPr>
    </w:lvl>
    <w:lvl w:ilvl="5">
      <w:start w:val="1"/>
      <w:numFmt w:val="decimal"/>
      <w:lvlText w:val="%6."/>
      <w:lvlJc w:val="left"/>
      <w:pPr>
        <w:tabs>
          <w:tab w:val="num" w:pos="4734"/>
        </w:tabs>
        <w:ind w:left="4734" w:hanging="360"/>
      </w:pPr>
    </w:lvl>
    <w:lvl w:ilvl="6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>
      <w:start w:val="1"/>
      <w:numFmt w:val="decimal"/>
      <w:lvlText w:val="%8."/>
      <w:lvlJc w:val="left"/>
      <w:pPr>
        <w:tabs>
          <w:tab w:val="num" w:pos="6174"/>
        </w:tabs>
        <w:ind w:left="6174" w:hanging="360"/>
      </w:pPr>
    </w:lvl>
    <w:lvl w:ilvl="8">
      <w:start w:val="1"/>
      <w:numFmt w:val="decimal"/>
      <w:lvlText w:val="%9."/>
      <w:lvlJc w:val="left"/>
      <w:pPr>
        <w:tabs>
          <w:tab w:val="num" w:pos="6894"/>
        </w:tabs>
        <w:ind w:left="6894" w:hanging="360"/>
      </w:pPr>
    </w:lvl>
  </w:abstractNum>
  <w:abstractNum w:abstractNumId="9" w15:restartNumberingAfterBreak="0">
    <w:nsid w:val="00000008"/>
    <w:multiLevelType w:val="multilevel"/>
    <w:tmpl w:val="DF1A6972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9"/>
    <w:multiLevelType w:val="multilevel"/>
    <w:tmpl w:val="A59E448A"/>
    <w:name w:val="WW8Num1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7A7567"/>
    <w:multiLevelType w:val="multilevel"/>
    <w:tmpl w:val="3F84F57C"/>
    <w:name w:val="WW8Num522222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2B585F"/>
    <w:multiLevelType w:val="hybridMultilevel"/>
    <w:tmpl w:val="C720A3CE"/>
    <w:name w:val="WW8Num52223"/>
    <w:lvl w:ilvl="0" w:tplc="9EB629B8">
      <w:start w:val="1"/>
      <w:numFmt w:val="upperRoman"/>
      <w:pStyle w:val="Podtytu"/>
      <w:lvlText w:val="%1."/>
      <w:lvlJc w:val="right"/>
      <w:pPr>
        <w:ind w:left="284" w:hanging="5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F70C0C"/>
    <w:multiLevelType w:val="hybridMultilevel"/>
    <w:tmpl w:val="F37D8AB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8320CA3"/>
    <w:multiLevelType w:val="multilevel"/>
    <w:tmpl w:val="2EBC4F64"/>
    <w:name w:val="WW8Num5222"/>
    <w:lvl w:ilvl="0">
      <w:start w:val="1"/>
      <w:numFmt w:val="upperRoman"/>
      <w:lvlText w:val="%1."/>
      <w:lvlJc w:val="left"/>
      <w:pPr>
        <w:tabs>
          <w:tab w:val="num" w:pos="720"/>
        </w:tabs>
        <w:ind w:left="1080" w:hanging="72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0CDA4358"/>
    <w:multiLevelType w:val="hybridMultilevel"/>
    <w:tmpl w:val="CBF4DA12"/>
    <w:lvl w:ilvl="0" w:tplc="97AAC6D6">
      <w:start w:val="1"/>
      <w:numFmt w:val="decimal"/>
      <w:pStyle w:val="1Normalny"/>
      <w:lvlText w:val="%1.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0F3479E7"/>
    <w:multiLevelType w:val="hybridMultilevel"/>
    <w:tmpl w:val="CE5E7F78"/>
    <w:lvl w:ilvl="0" w:tplc="D46E38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F5129F"/>
    <w:multiLevelType w:val="multilevel"/>
    <w:tmpl w:val="D248B4F2"/>
    <w:name w:val="WW8Num52222"/>
    <w:lvl w:ilvl="0">
      <w:start w:val="2"/>
      <w:numFmt w:val="decimal"/>
      <w:lvlText w:val="%1."/>
      <w:lvlJc w:val="left"/>
      <w:pPr>
        <w:ind w:left="750" w:hanging="39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strike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A8461CE"/>
    <w:multiLevelType w:val="hybridMultilevel"/>
    <w:tmpl w:val="7AEC3E24"/>
    <w:lvl w:ilvl="0" w:tplc="6FD017EC">
      <w:start w:val="1"/>
      <w:numFmt w:val="bullet"/>
      <w:lvlText w:val="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CA48FF"/>
    <w:multiLevelType w:val="hybridMultilevel"/>
    <w:tmpl w:val="2CA89B6C"/>
    <w:lvl w:ilvl="0" w:tplc="EE60623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8C3667"/>
    <w:multiLevelType w:val="hybridMultilevel"/>
    <w:tmpl w:val="A03E0EBE"/>
    <w:lvl w:ilvl="0" w:tplc="D46E3884">
      <w:start w:val="1"/>
      <w:numFmt w:val="bullet"/>
      <w:lvlText w:val="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4FD4252"/>
    <w:multiLevelType w:val="hybridMultilevel"/>
    <w:tmpl w:val="60865DB0"/>
    <w:lvl w:ilvl="0" w:tplc="041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299B655F"/>
    <w:multiLevelType w:val="hybridMultilevel"/>
    <w:tmpl w:val="95AEA00A"/>
    <w:lvl w:ilvl="0" w:tplc="1FC0675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EF45A4"/>
    <w:multiLevelType w:val="hybridMultilevel"/>
    <w:tmpl w:val="CC6CDF62"/>
    <w:name w:val="WW8Num52"/>
    <w:lvl w:ilvl="0" w:tplc="3CE8E7E8">
      <w:start w:val="2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EA25AA"/>
    <w:multiLevelType w:val="multilevel"/>
    <w:tmpl w:val="A3FCA646"/>
    <w:lvl w:ilvl="0">
      <w:start w:val="6"/>
      <w:numFmt w:val="decimal"/>
      <w:lvlText w:val="%1."/>
      <w:lvlJc w:val="left"/>
      <w:pPr>
        <w:ind w:left="0" w:firstLine="0"/>
      </w:pPr>
      <w:rPr>
        <w:i w:val="0"/>
        <w:color w:val="000000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7D7F51"/>
    <w:multiLevelType w:val="hybridMultilevel"/>
    <w:tmpl w:val="520872B6"/>
    <w:lvl w:ilvl="0" w:tplc="D46E3884">
      <w:start w:val="1"/>
      <w:numFmt w:val="bullet"/>
      <w:lvlText w:val="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84D7883"/>
    <w:multiLevelType w:val="hybridMultilevel"/>
    <w:tmpl w:val="A8DEC2CA"/>
    <w:lvl w:ilvl="0" w:tplc="306CF63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07754"/>
    <w:multiLevelType w:val="hybridMultilevel"/>
    <w:tmpl w:val="5352F17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BC473EC"/>
    <w:multiLevelType w:val="multilevel"/>
    <w:tmpl w:val="F1700ED4"/>
    <w:name w:val="WW8Num1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4C784EDB"/>
    <w:multiLevelType w:val="multilevel"/>
    <w:tmpl w:val="11786560"/>
    <w:name w:val="WW8Num5222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4E7F1FCA"/>
    <w:multiLevelType w:val="multilevel"/>
    <w:tmpl w:val="B5563BDA"/>
    <w:lvl w:ilvl="0">
      <w:start w:val="8"/>
      <w:numFmt w:val="decimal"/>
      <w:lvlText w:val="%1."/>
      <w:lvlJc w:val="left"/>
      <w:pPr>
        <w:tabs>
          <w:tab w:val="num" w:pos="720"/>
        </w:tabs>
        <w:ind w:left="1080" w:hanging="720"/>
      </w:pPr>
      <w:rPr>
        <w:rFonts w:hint="default"/>
        <w:sz w:val="22"/>
        <w:szCs w:val="22"/>
      </w:rPr>
    </w:lvl>
    <w:lvl w:ilvl="1">
      <w:start w:val="10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102104C"/>
    <w:multiLevelType w:val="hybridMultilevel"/>
    <w:tmpl w:val="9F028550"/>
    <w:lvl w:ilvl="0" w:tplc="1012BE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1211C1C"/>
    <w:multiLevelType w:val="hybridMultilevel"/>
    <w:tmpl w:val="81FA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555E1"/>
    <w:multiLevelType w:val="hybridMultilevel"/>
    <w:tmpl w:val="490CD542"/>
    <w:lvl w:ilvl="0" w:tplc="F914152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868F4"/>
    <w:multiLevelType w:val="multilevel"/>
    <w:tmpl w:val="6B3434D8"/>
    <w:name w:val="WW8Num5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54082"/>
    <w:multiLevelType w:val="multilevel"/>
    <w:tmpl w:val="194866D8"/>
    <w:name w:val="WW8Num522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697CCC"/>
    <w:multiLevelType w:val="multilevel"/>
    <w:tmpl w:val="2EBC4F64"/>
    <w:name w:val="WW8Num52222"/>
    <w:lvl w:ilvl="0">
      <w:start w:val="1"/>
      <w:numFmt w:val="upperRoman"/>
      <w:lvlText w:val="%1."/>
      <w:lvlJc w:val="left"/>
      <w:pPr>
        <w:tabs>
          <w:tab w:val="num" w:pos="720"/>
        </w:tabs>
        <w:ind w:left="1080" w:hanging="72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7B89E723"/>
    <w:multiLevelType w:val="hybridMultilevel"/>
    <w:tmpl w:val="7473723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C046CA4"/>
    <w:multiLevelType w:val="hybridMultilevel"/>
    <w:tmpl w:val="B2F03BC6"/>
    <w:lvl w:ilvl="0" w:tplc="B17C72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4"/>
  </w:num>
  <w:num w:numId="11">
    <w:abstractNumId w:val="17"/>
  </w:num>
  <w:num w:numId="12">
    <w:abstractNumId w:val="19"/>
  </w:num>
  <w:num w:numId="13">
    <w:abstractNumId w:val="23"/>
  </w:num>
  <w:num w:numId="14">
    <w:abstractNumId w:val="34"/>
  </w:num>
  <w:num w:numId="15">
    <w:abstractNumId w:val="35"/>
  </w:num>
  <w:num w:numId="16">
    <w:abstractNumId w:val="29"/>
  </w:num>
  <w:num w:numId="17">
    <w:abstractNumId w:val="36"/>
  </w:num>
  <w:num w:numId="18">
    <w:abstractNumId w:val="11"/>
  </w:num>
  <w:num w:numId="19">
    <w:abstractNumId w:val="31"/>
  </w:num>
  <w:num w:numId="20">
    <w:abstractNumId w:val="21"/>
  </w:num>
  <w:num w:numId="21">
    <w:abstractNumId w:val="32"/>
  </w:num>
  <w:num w:numId="22">
    <w:abstractNumId w:val="12"/>
  </w:num>
  <w:num w:numId="23">
    <w:abstractNumId w:val="15"/>
  </w:num>
  <w:num w:numId="24">
    <w:abstractNumId w:val="18"/>
  </w:num>
  <w:num w:numId="25">
    <w:abstractNumId w:val="37"/>
  </w:num>
  <w:num w:numId="26">
    <w:abstractNumId w:val="13"/>
  </w:num>
  <w:num w:numId="27">
    <w:abstractNumId w:val="1"/>
  </w:num>
  <w:num w:numId="28">
    <w:abstractNumId w:val="0"/>
  </w:num>
  <w:num w:numId="29">
    <w:abstractNumId w:val="22"/>
  </w:num>
  <w:num w:numId="30">
    <w:abstractNumId w:val="24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33"/>
  </w:num>
  <w:num w:numId="33">
    <w:abstractNumId w:val="30"/>
  </w:num>
  <w:num w:numId="34">
    <w:abstractNumId w:val="24"/>
  </w:num>
  <w:num w:numId="35">
    <w:abstractNumId w:val="28"/>
  </w:num>
  <w:num w:numId="36">
    <w:abstractNumId w:val="26"/>
  </w:num>
  <w:num w:numId="37">
    <w:abstractNumId w:val="38"/>
  </w:num>
  <w:num w:numId="38">
    <w:abstractNumId w:val="16"/>
  </w:num>
  <w:num w:numId="39">
    <w:abstractNumId w:val="2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DNwx9Sfgq+cj5s+5z7bSPHZke/9YNgQq0ixnW3KmY3M6PnnWyaGVS+ptNwBWRY9deT0wH3NC2hxWP7bS+J3xlw==" w:salt="jdWI3Lf84oU1O5l3aD4Tjg==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621"/>
    <w:rsid w:val="00003B96"/>
    <w:rsid w:val="000056D2"/>
    <w:rsid w:val="00006BD5"/>
    <w:rsid w:val="00006C66"/>
    <w:rsid w:val="00007A33"/>
    <w:rsid w:val="00010214"/>
    <w:rsid w:val="00010262"/>
    <w:rsid w:val="00013841"/>
    <w:rsid w:val="00017018"/>
    <w:rsid w:val="00021FD9"/>
    <w:rsid w:val="00025C97"/>
    <w:rsid w:val="00030B74"/>
    <w:rsid w:val="0004079E"/>
    <w:rsid w:val="00043152"/>
    <w:rsid w:val="0004373B"/>
    <w:rsid w:val="000449D6"/>
    <w:rsid w:val="00046FFB"/>
    <w:rsid w:val="000663C7"/>
    <w:rsid w:val="00080B2D"/>
    <w:rsid w:val="000877ED"/>
    <w:rsid w:val="0009326E"/>
    <w:rsid w:val="00096667"/>
    <w:rsid w:val="000A172A"/>
    <w:rsid w:val="000A401F"/>
    <w:rsid w:val="000B0833"/>
    <w:rsid w:val="000B4223"/>
    <w:rsid w:val="000C4CE6"/>
    <w:rsid w:val="000D436C"/>
    <w:rsid w:val="000D593A"/>
    <w:rsid w:val="000E0F1A"/>
    <w:rsid w:val="000F36EF"/>
    <w:rsid w:val="000F4E43"/>
    <w:rsid w:val="000F62FF"/>
    <w:rsid w:val="00114622"/>
    <w:rsid w:val="00125620"/>
    <w:rsid w:val="00125E20"/>
    <w:rsid w:val="00126DAF"/>
    <w:rsid w:val="00127F27"/>
    <w:rsid w:val="0013162B"/>
    <w:rsid w:val="00131B8D"/>
    <w:rsid w:val="00135771"/>
    <w:rsid w:val="00136D87"/>
    <w:rsid w:val="001411CE"/>
    <w:rsid w:val="001439FB"/>
    <w:rsid w:val="0014453A"/>
    <w:rsid w:val="001549AF"/>
    <w:rsid w:val="0015664F"/>
    <w:rsid w:val="00156AC9"/>
    <w:rsid w:val="00156CBD"/>
    <w:rsid w:val="00160A9B"/>
    <w:rsid w:val="0016686F"/>
    <w:rsid w:val="001709CD"/>
    <w:rsid w:val="00171688"/>
    <w:rsid w:val="00172A34"/>
    <w:rsid w:val="00172AC4"/>
    <w:rsid w:val="001916DC"/>
    <w:rsid w:val="001943C3"/>
    <w:rsid w:val="00194B24"/>
    <w:rsid w:val="001A2A05"/>
    <w:rsid w:val="001A5CC5"/>
    <w:rsid w:val="001A7306"/>
    <w:rsid w:val="001B2FD3"/>
    <w:rsid w:val="001B3326"/>
    <w:rsid w:val="001B5DF2"/>
    <w:rsid w:val="001B66CD"/>
    <w:rsid w:val="001C5FE6"/>
    <w:rsid w:val="001C61D3"/>
    <w:rsid w:val="001C70E3"/>
    <w:rsid w:val="001C73BB"/>
    <w:rsid w:val="001D17C9"/>
    <w:rsid w:val="001D2944"/>
    <w:rsid w:val="001D43AF"/>
    <w:rsid w:val="001E4253"/>
    <w:rsid w:val="001E6457"/>
    <w:rsid w:val="001F07E8"/>
    <w:rsid w:val="001F1FDC"/>
    <w:rsid w:val="002017C3"/>
    <w:rsid w:val="00204A1C"/>
    <w:rsid w:val="00205B36"/>
    <w:rsid w:val="00206834"/>
    <w:rsid w:val="00226B92"/>
    <w:rsid w:val="00230F7F"/>
    <w:rsid w:val="002318FF"/>
    <w:rsid w:val="00232D35"/>
    <w:rsid w:val="00234584"/>
    <w:rsid w:val="00234AFC"/>
    <w:rsid w:val="002441FC"/>
    <w:rsid w:val="00252813"/>
    <w:rsid w:val="002546E2"/>
    <w:rsid w:val="00262FE7"/>
    <w:rsid w:val="00267483"/>
    <w:rsid w:val="002905BB"/>
    <w:rsid w:val="00295502"/>
    <w:rsid w:val="002B33C5"/>
    <w:rsid w:val="002C4AA1"/>
    <w:rsid w:val="002D2FF7"/>
    <w:rsid w:val="002D309F"/>
    <w:rsid w:val="002D4278"/>
    <w:rsid w:val="002E4BD8"/>
    <w:rsid w:val="002E4CB6"/>
    <w:rsid w:val="002F308D"/>
    <w:rsid w:val="002F3976"/>
    <w:rsid w:val="002F4796"/>
    <w:rsid w:val="002F5F1F"/>
    <w:rsid w:val="00300FAE"/>
    <w:rsid w:val="00304796"/>
    <w:rsid w:val="00310D96"/>
    <w:rsid w:val="00312A8B"/>
    <w:rsid w:val="00312E10"/>
    <w:rsid w:val="00315188"/>
    <w:rsid w:val="00327163"/>
    <w:rsid w:val="00330690"/>
    <w:rsid w:val="003464B4"/>
    <w:rsid w:val="003615E6"/>
    <w:rsid w:val="00361641"/>
    <w:rsid w:val="0036776C"/>
    <w:rsid w:val="00370CC5"/>
    <w:rsid w:val="00375407"/>
    <w:rsid w:val="003801AA"/>
    <w:rsid w:val="00382A6D"/>
    <w:rsid w:val="00385C37"/>
    <w:rsid w:val="00387C2B"/>
    <w:rsid w:val="003A204A"/>
    <w:rsid w:val="003A20FE"/>
    <w:rsid w:val="003C38E8"/>
    <w:rsid w:val="003C5CEA"/>
    <w:rsid w:val="003C6610"/>
    <w:rsid w:val="003C7ACB"/>
    <w:rsid w:val="003D357F"/>
    <w:rsid w:val="003F4030"/>
    <w:rsid w:val="00402006"/>
    <w:rsid w:val="004071AC"/>
    <w:rsid w:val="00410103"/>
    <w:rsid w:val="00410A6B"/>
    <w:rsid w:val="00424AB4"/>
    <w:rsid w:val="00426A78"/>
    <w:rsid w:val="00435EF2"/>
    <w:rsid w:val="00443152"/>
    <w:rsid w:val="00463A1D"/>
    <w:rsid w:val="00470DD0"/>
    <w:rsid w:val="00472621"/>
    <w:rsid w:val="00473427"/>
    <w:rsid w:val="004825B9"/>
    <w:rsid w:val="004866F0"/>
    <w:rsid w:val="00486EEA"/>
    <w:rsid w:val="00497D75"/>
    <w:rsid w:val="004B25F7"/>
    <w:rsid w:val="004B3B19"/>
    <w:rsid w:val="004C5666"/>
    <w:rsid w:val="004D01DA"/>
    <w:rsid w:val="004D08E7"/>
    <w:rsid w:val="004D1FF9"/>
    <w:rsid w:val="004D2CB1"/>
    <w:rsid w:val="004D43BB"/>
    <w:rsid w:val="004F054D"/>
    <w:rsid w:val="004F4E1C"/>
    <w:rsid w:val="00503288"/>
    <w:rsid w:val="005065F1"/>
    <w:rsid w:val="00514152"/>
    <w:rsid w:val="005151A6"/>
    <w:rsid w:val="00523013"/>
    <w:rsid w:val="00535C88"/>
    <w:rsid w:val="005403EE"/>
    <w:rsid w:val="005516E7"/>
    <w:rsid w:val="00551CC1"/>
    <w:rsid w:val="0055438E"/>
    <w:rsid w:val="00555885"/>
    <w:rsid w:val="005658D4"/>
    <w:rsid w:val="00574344"/>
    <w:rsid w:val="00574F1D"/>
    <w:rsid w:val="0057673A"/>
    <w:rsid w:val="00581A35"/>
    <w:rsid w:val="00581ED9"/>
    <w:rsid w:val="00590411"/>
    <w:rsid w:val="00590E80"/>
    <w:rsid w:val="0059491D"/>
    <w:rsid w:val="00595F54"/>
    <w:rsid w:val="00596E07"/>
    <w:rsid w:val="005A0101"/>
    <w:rsid w:val="005A27D3"/>
    <w:rsid w:val="005A5966"/>
    <w:rsid w:val="005A77BA"/>
    <w:rsid w:val="005B6ED3"/>
    <w:rsid w:val="005C7797"/>
    <w:rsid w:val="005D43BC"/>
    <w:rsid w:val="005E1093"/>
    <w:rsid w:val="005E7407"/>
    <w:rsid w:val="005F19B4"/>
    <w:rsid w:val="005F61F6"/>
    <w:rsid w:val="005F7C19"/>
    <w:rsid w:val="00614124"/>
    <w:rsid w:val="006202FB"/>
    <w:rsid w:val="00625649"/>
    <w:rsid w:val="00641E50"/>
    <w:rsid w:val="00643AEB"/>
    <w:rsid w:val="006445D3"/>
    <w:rsid w:val="006469CA"/>
    <w:rsid w:val="0064703C"/>
    <w:rsid w:val="00650B11"/>
    <w:rsid w:val="00654D84"/>
    <w:rsid w:val="00657155"/>
    <w:rsid w:val="00660137"/>
    <w:rsid w:val="006715C8"/>
    <w:rsid w:val="0068623E"/>
    <w:rsid w:val="00692AA5"/>
    <w:rsid w:val="006A23A0"/>
    <w:rsid w:val="006A71A5"/>
    <w:rsid w:val="006B5ADE"/>
    <w:rsid w:val="006B74B2"/>
    <w:rsid w:val="006C4FCB"/>
    <w:rsid w:val="006D1B5A"/>
    <w:rsid w:val="006D7136"/>
    <w:rsid w:val="006D7F81"/>
    <w:rsid w:val="006E4A09"/>
    <w:rsid w:val="006E79C9"/>
    <w:rsid w:val="006F00BE"/>
    <w:rsid w:val="006F2533"/>
    <w:rsid w:val="006F51F5"/>
    <w:rsid w:val="00700955"/>
    <w:rsid w:val="00702993"/>
    <w:rsid w:val="007074A1"/>
    <w:rsid w:val="00710A6B"/>
    <w:rsid w:val="00710E77"/>
    <w:rsid w:val="007125CB"/>
    <w:rsid w:val="0071499D"/>
    <w:rsid w:val="007163D5"/>
    <w:rsid w:val="00720F8B"/>
    <w:rsid w:val="0072476E"/>
    <w:rsid w:val="00727EFF"/>
    <w:rsid w:val="00730344"/>
    <w:rsid w:val="00730971"/>
    <w:rsid w:val="00732330"/>
    <w:rsid w:val="00734DA9"/>
    <w:rsid w:val="0074506A"/>
    <w:rsid w:val="00745865"/>
    <w:rsid w:val="007615EE"/>
    <w:rsid w:val="0076264B"/>
    <w:rsid w:val="007710F5"/>
    <w:rsid w:val="0077180A"/>
    <w:rsid w:val="00773A97"/>
    <w:rsid w:val="007774D2"/>
    <w:rsid w:val="0078295A"/>
    <w:rsid w:val="007862DE"/>
    <w:rsid w:val="00790A9A"/>
    <w:rsid w:val="00791971"/>
    <w:rsid w:val="00792663"/>
    <w:rsid w:val="00796EAC"/>
    <w:rsid w:val="007A510F"/>
    <w:rsid w:val="007B0B10"/>
    <w:rsid w:val="007B12A4"/>
    <w:rsid w:val="007B516D"/>
    <w:rsid w:val="007B6B3A"/>
    <w:rsid w:val="007B7778"/>
    <w:rsid w:val="007C3EBA"/>
    <w:rsid w:val="007C6466"/>
    <w:rsid w:val="007D29AF"/>
    <w:rsid w:val="007E2136"/>
    <w:rsid w:val="007F021A"/>
    <w:rsid w:val="007F1AEC"/>
    <w:rsid w:val="007F5278"/>
    <w:rsid w:val="007F5BFC"/>
    <w:rsid w:val="008000F7"/>
    <w:rsid w:val="00802D27"/>
    <w:rsid w:val="00805C0E"/>
    <w:rsid w:val="00811BD2"/>
    <w:rsid w:val="00826478"/>
    <w:rsid w:val="0083028C"/>
    <w:rsid w:val="0084176B"/>
    <w:rsid w:val="00846B45"/>
    <w:rsid w:val="00856D28"/>
    <w:rsid w:val="008624D5"/>
    <w:rsid w:val="00864A80"/>
    <w:rsid w:val="00864D15"/>
    <w:rsid w:val="008671EF"/>
    <w:rsid w:val="00867352"/>
    <w:rsid w:val="00870382"/>
    <w:rsid w:val="00872A0C"/>
    <w:rsid w:val="0087467E"/>
    <w:rsid w:val="008801CB"/>
    <w:rsid w:val="00882FA5"/>
    <w:rsid w:val="00882FD2"/>
    <w:rsid w:val="00896204"/>
    <w:rsid w:val="00897735"/>
    <w:rsid w:val="008A263D"/>
    <w:rsid w:val="008A6457"/>
    <w:rsid w:val="008B2D47"/>
    <w:rsid w:val="008B3024"/>
    <w:rsid w:val="008B46A3"/>
    <w:rsid w:val="008B7141"/>
    <w:rsid w:val="008C287B"/>
    <w:rsid w:val="008D1EEF"/>
    <w:rsid w:val="008E5080"/>
    <w:rsid w:val="008F0CCA"/>
    <w:rsid w:val="008F0F79"/>
    <w:rsid w:val="0090136A"/>
    <w:rsid w:val="00901FB6"/>
    <w:rsid w:val="00906460"/>
    <w:rsid w:val="00906A57"/>
    <w:rsid w:val="009117CD"/>
    <w:rsid w:val="00944114"/>
    <w:rsid w:val="00971C57"/>
    <w:rsid w:val="00982C9D"/>
    <w:rsid w:val="009863EC"/>
    <w:rsid w:val="009D1520"/>
    <w:rsid w:val="009D2397"/>
    <w:rsid w:val="009D475F"/>
    <w:rsid w:val="009D5987"/>
    <w:rsid w:val="009D6107"/>
    <w:rsid w:val="009D7BEF"/>
    <w:rsid w:val="009E5590"/>
    <w:rsid w:val="009F40EF"/>
    <w:rsid w:val="00A008E7"/>
    <w:rsid w:val="00A25899"/>
    <w:rsid w:val="00A30E80"/>
    <w:rsid w:val="00A36740"/>
    <w:rsid w:val="00A407AD"/>
    <w:rsid w:val="00A4678F"/>
    <w:rsid w:val="00A46D50"/>
    <w:rsid w:val="00A4735A"/>
    <w:rsid w:val="00A5219C"/>
    <w:rsid w:val="00A55CD4"/>
    <w:rsid w:val="00A628D9"/>
    <w:rsid w:val="00A71730"/>
    <w:rsid w:val="00AC0358"/>
    <w:rsid w:val="00AC6658"/>
    <w:rsid w:val="00AE6574"/>
    <w:rsid w:val="00AE7A52"/>
    <w:rsid w:val="00B12305"/>
    <w:rsid w:val="00B12C0F"/>
    <w:rsid w:val="00B22278"/>
    <w:rsid w:val="00B24154"/>
    <w:rsid w:val="00B26223"/>
    <w:rsid w:val="00B26841"/>
    <w:rsid w:val="00B46BE3"/>
    <w:rsid w:val="00B602E7"/>
    <w:rsid w:val="00B6245B"/>
    <w:rsid w:val="00B63319"/>
    <w:rsid w:val="00B72E27"/>
    <w:rsid w:val="00B766D8"/>
    <w:rsid w:val="00B77649"/>
    <w:rsid w:val="00B83F6B"/>
    <w:rsid w:val="00B84268"/>
    <w:rsid w:val="00B938DB"/>
    <w:rsid w:val="00BA3E7D"/>
    <w:rsid w:val="00BA5E2F"/>
    <w:rsid w:val="00BB096D"/>
    <w:rsid w:val="00BB1A0D"/>
    <w:rsid w:val="00BB5E9E"/>
    <w:rsid w:val="00BD6024"/>
    <w:rsid w:val="00BE2454"/>
    <w:rsid w:val="00BF4B44"/>
    <w:rsid w:val="00C10A09"/>
    <w:rsid w:val="00C128C7"/>
    <w:rsid w:val="00C164C8"/>
    <w:rsid w:val="00C20937"/>
    <w:rsid w:val="00C3515A"/>
    <w:rsid w:val="00C35D5F"/>
    <w:rsid w:val="00C507A0"/>
    <w:rsid w:val="00C50AC6"/>
    <w:rsid w:val="00C55276"/>
    <w:rsid w:val="00C604CB"/>
    <w:rsid w:val="00C66AC9"/>
    <w:rsid w:val="00C67B94"/>
    <w:rsid w:val="00C70831"/>
    <w:rsid w:val="00C709D5"/>
    <w:rsid w:val="00C7795B"/>
    <w:rsid w:val="00C8711E"/>
    <w:rsid w:val="00C87864"/>
    <w:rsid w:val="00C92211"/>
    <w:rsid w:val="00C92A6A"/>
    <w:rsid w:val="00C93D17"/>
    <w:rsid w:val="00C97699"/>
    <w:rsid w:val="00CA127E"/>
    <w:rsid w:val="00CA2FAB"/>
    <w:rsid w:val="00CA5112"/>
    <w:rsid w:val="00CB0EC6"/>
    <w:rsid w:val="00CB1E94"/>
    <w:rsid w:val="00CB3D57"/>
    <w:rsid w:val="00CC18A0"/>
    <w:rsid w:val="00CC394D"/>
    <w:rsid w:val="00CC4E90"/>
    <w:rsid w:val="00CD37E3"/>
    <w:rsid w:val="00CD48CD"/>
    <w:rsid w:val="00CD4B02"/>
    <w:rsid w:val="00CE25D7"/>
    <w:rsid w:val="00CF2CEF"/>
    <w:rsid w:val="00CF3571"/>
    <w:rsid w:val="00CF51C4"/>
    <w:rsid w:val="00CF63E5"/>
    <w:rsid w:val="00D03B3D"/>
    <w:rsid w:val="00D03E2F"/>
    <w:rsid w:val="00D046CF"/>
    <w:rsid w:val="00D069C5"/>
    <w:rsid w:val="00D16260"/>
    <w:rsid w:val="00D163F4"/>
    <w:rsid w:val="00D20647"/>
    <w:rsid w:val="00D22DFA"/>
    <w:rsid w:val="00D22EB2"/>
    <w:rsid w:val="00D3144B"/>
    <w:rsid w:val="00D3340B"/>
    <w:rsid w:val="00D43902"/>
    <w:rsid w:val="00D518E4"/>
    <w:rsid w:val="00D535D4"/>
    <w:rsid w:val="00D63E12"/>
    <w:rsid w:val="00D65337"/>
    <w:rsid w:val="00D67860"/>
    <w:rsid w:val="00D71D2D"/>
    <w:rsid w:val="00D84593"/>
    <w:rsid w:val="00D87524"/>
    <w:rsid w:val="00D90849"/>
    <w:rsid w:val="00D9768F"/>
    <w:rsid w:val="00D97E49"/>
    <w:rsid w:val="00DA318B"/>
    <w:rsid w:val="00DB75F4"/>
    <w:rsid w:val="00DD28E2"/>
    <w:rsid w:val="00DD6E37"/>
    <w:rsid w:val="00DE6630"/>
    <w:rsid w:val="00DF22D3"/>
    <w:rsid w:val="00E00663"/>
    <w:rsid w:val="00E065B7"/>
    <w:rsid w:val="00E23BC1"/>
    <w:rsid w:val="00E25058"/>
    <w:rsid w:val="00E2545C"/>
    <w:rsid w:val="00E256A1"/>
    <w:rsid w:val="00E43EF8"/>
    <w:rsid w:val="00E503E8"/>
    <w:rsid w:val="00E51EA6"/>
    <w:rsid w:val="00E7139B"/>
    <w:rsid w:val="00E71A52"/>
    <w:rsid w:val="00E76EEC"/>
    <w:rsid w:val="00E81EED"/>
    <w:rsid w:val="00E87C35"/>
    <w:rsid w:val="00E9098C"/>
    <w:rsid w:val="00E9682B"/>
    <w:rsid w:val="00E96BF2"/>
    <w:rsid w:val="00EA1B00"/>
    <w:rsid w:val="00EB1FB1"/>
    <w:rsid w:val="00EB727F"/>
    <w:rsid w:val="00EC0BC6"/>
    <w:rsid w:val="00EC61D9"/>
    <w:rsid w:val="00ED0583"/>
    <w:rsid w:val="00ED5B70"/>
    <w:rsid w:val="00EE0F50"/>
    <w:rsid w:val="00EE7533"/>
    <w:rsid w:val="00EF0402"/>
    <w:rsid w:val="00EF3450"/>
    <w:rsid w:val="00F020BF"/>
    <w:rsid w:val="00F23A24"/>
    <w:rsid w:val="00F253E5"/>
    <w:rsid w:val="00F2766A"/>
    <w:rsid w:val="00F37763"/>
    <w:rsid w:val="00F478E5"/>
    <w:rsid w:val="00F51662"/>
    <w:rsid w:val="00F54480"/>
    <w:rsid w:val="00F5510E"/>
    <w:rsid w:val="00F635BA"/>
    <w:rsid w:val="00F800FE"/>
    <w:rsid w:val="00F83CF5"/>
    <w:rsid w:val="00F94835"/>
    <w:rsid w:val="00FA69EC"/>
    <w:rsid w:val="00FA7311"/>
    <w:rsid w:val="00FB0434"/>
    <w:rsid w:val="00FB2BB7"/>
    <w:rsid w:val="00FB39FE"/>
    <w:rsid w:val="00FB426F"/>
    <w:rsid w:val="00FB5464"/>
    <w:rsid w:val="00FC69B6"/>
    <w:rsid w:val="00FE0DF7"/>
    <w:rsid w:val="00FE19CB"/>
    <w:rsid w:val="00FE7F6A"/>
    <w:rsid w:val="00FF1A42"/>
    <w:rsid w:val="00FF1D46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oNotEmbedSmartTags/>
  <w:decimalSymbol w:val=","/>
  <w:listSeparator w:val=";"/>
  <w14:docId w14:val="4983DCCA"/>
  <w15:docId w15:val="{0DB05008-1A77-4560-B6E8-E8F6538B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993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2993"/>
    <w:pPr>
      <w:keepNext/>
      <w:numPr>
        <w:numId w:val="3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02993"/>
    <w:pPr>
      <w:keepNext/>
      <w:tabs>
        <w:tab w:val="num" w:pos="0"/>
      </w:tabs>
      <w:ind w:left="432" w:hanging="432"/>
      <w:jc w:val="center"/>
      <w:outlineLvl w:val="1"/>
    </w:pPr>
    <w:rPr>
      <w:b/>
    </w:rPr>
  </w:style>
  <w:style w:type="paragraph" w:styleId="Nagwek3">
    <w:name w:val="heading 3"/>
    <w:basedOn w:val="Nagwek10"/>
    <w:next w:val="Tekstpodstawowy"/>
    <w:qFormat/>
    <w:rsid w:val="00702993"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2993"/>
    <w:rPr>
      <w:rFonts w:ascii="StarSymbol" w:hAnsi="StarSymbol" w:cs="StarSymbol"/>
    </w:rPr>
  </w:style>
  <w:style w:type="character" w:customStyle="1" w:styleId="WW8Num1z1">
    <w:name w:val="WW8Num1z1"/>
    <w:rsid w:val="00702993"/>
  </w:style>
  <w:style w:type="character" w:customStyle="1" w:styleId="WW8Num1z2">
    <w:name w:val="WW8Num1z2"/>
    <w:rsid w:val="00702993"/>
  </w:style>
  <w:style w:type="character" w:customStyle="1" w:styleId="WW8Num1z3">
    <w:name w:val="WW8Num1z3"/>
    <w:rsid w:val="00702993"/>
  </w:style>
  <w:style w:type="character" w:customStyle="1" w:styleId="WW8Num1z4">
    <w:name w:val="WW8Num1z4"/>
    <w:rsid w:val="00702993"/>
  </w:style>
  <w:style w:type="character" w:customStyle="1" w:styleId="WW8Num1z5">
    <w:name w:val="WW8Num1z5"/>
    <w:rsid w:val="00702993"/>
  </w:style>
  <w:style w:type="character" w:customStyle="1" w:styleId="WW8Num1z6">
    <w:name w:val="WW8Num1z6"/>
    <w:rsid w:val="00702993"/>
  </w:style>
  <w:style w:type="character" w:customStyle="1" w:styleId="WW8Num1z7">
    <w:name w:val="WW8Num1z7"/>
    <w:rsid w:val="00702993"/>
  </w:style>
  <w:style w:type="character" w:customStyle="1" w:styleId="WW8Num1z8">
    <w:name w:val="WW8Num1z8"/>
    <w:rsid w:val="00702993"/>
  </w:style>
  <w:style w:type="character" w:customStyle="1" w:styleId="WW8Num2z0">
    <w:name w:val="WW8Num2z0"/>
    <w:rsid w:val="00702993"/>
  </w:style>
  <w:style w:type="character" w:customStyle="1" w:styleId="WW8Num2z1">
    <w:name w:val="WW8Num2z1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rsid w:val="00702993"/>
  </w:style>
  <w:style w:type="character" w:customStyle="1" w:styleId="WW8Num2z3">
    <w:name w:val="WW8Num2z3"/>
    <w:rsid w:val="00702993"/>
  </w:style>
  <w:style w:type="character" w:customStyle="1" w:styleId="WW8Num2z4">
    <w:name w:val="WW8Num2z4"/>
    <w:rsid w:val="00702993"/>
  </w:style>
  <w:style w:type="character" w:customStyle="1" w:styleId="WW8Num2z5">
    <w:name w:val="WW8Num2z5"/>
    <w:rsid w:val="00702993"/>
  </w:style>
  <w:style w:type="character" w:customStyle="1" w:styleId="WW8Num2z6">
    <w:name w:val="WW8Num2z6"/>
    <w:rsid w:val="00702993"/>
  </w:style>
  <w:style w:type="character" w:customStyle="1" w:styleId="WW8Num2z7">
    <w:name w:val="WW8Num2z7"/>
    <w:rsid w:val="00702993"/>
  </w:style>
  <w:style w:type="character" w:customStyle="1" w:styleId="WW8Num2z8">
    <w:name w:val="WW8Num2z8"/>
    <w:rsid w:val="00702993"/>
  </w:style>
  <w:style w:type="character" w:customStyle="1" w:styleId="WW8Num3z0">
    <w:name w:val="WW8Num3z0"/>
    <w:rsid w:val="00702993"/>
    <w:rPr>
      <w:rFonts w:ascii="Times New Roman" w:hAnsi="Times New Roman" w:cs="Times New Roman"/>
      <w:b/>
      <w:sz w:val="20"/>
      <w:szCs w:val="20"/>
    </w:rPr>
  </w:style>
  <w:style w:type="character" w:customStyle="1" w:styleId="WW8Num3z1">
    <w:name w:val="WW8Num3z1"/>
    <w:rsid w:val="00702993"/>
  </w:style>
  <w:style w:type="character" w:customStyle="1" w:styleId="WW8Num3z2">
    <w:name w:val="WW8Num3z2"/>
    <w:rsid w:val="00702993"/>
  </w:style>
  <w:style w:type="character" w:customStyle="1" w:styleId="WW8Num3z3">
    <w:name w:val="WW8Num3z3"/>
    <w:rsid w:val="00702993"/>
  </w:style>
  <w:style w:type="character" w:customStyle="1" w:styleId="WW8Num3z4">
    <w:name w:val="WW8Num3z4"/>
    <w:rsid w:val="00702993"/>
  </w:style>
  <w:style w:type="character" w:customStyle="1" w:styleId="WW8Num3z5">
    <w:name w:val="WW8Num3z5"/>
    <w:rsid w:val="00702993"/>
  </w:style>
  <w:style w:type="character" w:customStyle="1" w:styleId="WW8Num3z6">
    <w:name w:val="WW8Num3z6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3z7">
    <w:name w:val="WW8Num3z7"/>
    <w:rsid w:val="00702993"/>
  </w:style>
  <w:style w:type="character" w:customStyle="1" w:styleId="WW8Num3z8">
    <w:name w:val="WW8Num3z8"/>
    <w:rsid w:val="00702993"/>
  </w:style>
  <w:style w:type="character" w:customStyle="1" w:styleId="WW8Num4z0">
    <w:name w:val="WW8Num4z0"/>
    <w:rsid w:val="00702993"/>
    <w:rPr>
      <w:sz w:val="22"/>
      <w:szCs w:val="22"/>
    </w:rPr>
  </w:style>
  <w:style w:type="character" w:customStyle="1" w:styleId="WW8Num4z1">
    <w:name w:val="WW8Num4z1"/>
    <w:rsid w:val="00702993"/>
  </w:style>
  <w:style w:type="character" w:customStyle="1" w:styleId="WW8Num4z2">
    <w:name w:val="WW8Num4z2"/>
    <w:rsid w:val="00702993"/>
  </w:style>
  <w:style w:type="character" w:customStyle="1" w:styleId="WW8Num4z3">
    <w:name w:val="WW8Num4z3"/>
    <w:rsid w:val="00702993"/>
  </w:style>
  <w:style w:type="character" w:customStyle="1" w:styleId="WW8Num4z4">
    <w:name w:val="WW8Num4z4"/>
    <w:rsid w:val="00702993"/>
  </w:style>
  <w:style w:type="character" w:customStyle="1" w:styleId="WW8Num4z5">
    <w:name w:val="WW8Num4z5"/>
    <w:rsid w:val="00702993"/>
  </w:style>
  <w:style w:type="character" w:customStyle="1" w:styleId="WW8Num4z6">
    <w:name w:val="WW8Num4z6"/>
    <w:rsid w:val="00702993"/>
  </w:style>
  <w:style w:type="character" w:customStyle="1" w:styleId="WW8Num4z7">
    <w:name w:val="WW8Num4z7"/>
    <w:rsid w:val="00702993"/>
  </w:style>
  <w:style w:type="character" w:customStyle="1" w:styleId="WW8Num4z8">
    <w:name w:val="WW8Num4z8"/>
    <w:rsid w:val="00702993"/>
  </w:style>
  <w:style w:type="character" w:customStyle="1" w:styleId="WW8Num5z0">
    <w:name w:val="WW8Num5z0"/>
    <w:rsid w:val="00702993"/>
    <w:rPr>
      <w:sz w:val="22"/>
      <w:szCs w:val="22"/>
    </w:rPr>
  </w:style>
  <w:style w:type="character" w:customStyle="1" w:styleId="WW8Num5z1">
    <w:name w:val="WW8Num5z1"/>
    <w:rsid w:val="00702993"/>
  </w:style>
  <w:style w:type="character" w:customStyle="1" w:styleId="WW8Num5z2">
    <w:name w:val="WW8Num5z2"/>
    <w:rsid w:val="00702993"/>
  </w:style>
  <w:style w:type="character" w:customStyle="1" w:styleId="WW8Num5z3">
    <w:name w:val="WW8Num5z3"/>
    <w:rsid w:val="00702993"/>
  </w:style>
  <w:style w:type="character" w:customStyle="1" w:styleId="WW8Num5z4">
    <w:name w:val="WW8Num5z4"/>
    <w:rsid w:val="00702993"/>
  </w:style>
  <w:style w:type="character" w:customStyle="1" w:styleId="WW8Num5z5">
    <w:name w:val="WW8Num5z5"/>
    <w:rsid w:val="00702993"/>
  </w:style>
  <w:style w:type="character" w:customStyle="1" w:styleId="WW8Num5z6">
    <w:name w:val="WW8Num5z6"/>
    <w:rsid w:val="00702993"/>
  </w:style>
  <w:style w:type="character" w:customStyle="1" w:styleId="WW8Num5z7">
    <w:name w:val="WW8Num5z7"/>
    <w:rsid w:val="00702993"/>
  </w:style>
  <w:style w:type="character" w:customStyle="1" w:styleId="WW8Num5z8">
    <w:name w:val="WW8Num5z8"/>
    <w:rsid w:val="00702993"/>
  </w:style>
  <w:style w:type="character" w:customStyle="1" w:styleId="WW8Num6z0">
    <w:name w:val="WW8Num6z0"/>
    <w:rsid w:val="00702993"/>
    <w:rPr>
      <w:rFonts w:ascii="Times New Roman" w:hAnsi="Times New Roman" w:cs="Times New Roman"/>
      <w:b/>
      <w:color w:val="000000"/>
      <w:sz w:val="22"/>
    </w:rPr>
  </w:style>
  <w:style w:type="character" w:customStyle="1" w:styleId="WW8Num6z1">
    <w:name w:val="WW8Num6z1"/>
    <w:rsid w:val="00702993"/>
  </w:style>
  <w:style w:type="character" w:customStyle="1" w:styleId="WW8Num6z2">
    <w:name w:val="WW8Num6z2"/>
    <w:rsid w:val="00702993"/>
  </w:style>
  <w:style w:type="character" w:customStyle="1" w:styleId="WW8Num6z3">
    <w:name w:val="WW8Num6z3"/>
    <w:rsid w:val="00702993"/>
  </w:style>
  <w:style w:type="character" w:customStyle="1" w:styleId="WW8Num6z4">
    <w:name w:val="WW8Num6z4"/>
    <w:rsid w:val="00702993"/>
  </w:style>
  <w:style w:type="character" w:customStyle="1" w:styleId="WW8Num6z5">
    <w:name w:val="WW8Num6z5"/>
    <w:rsid w:val="00702993"/>
  </w:style>
  <w:style w:type="character" w:customStyle="1" w:styleId="WW8Num6z6">
    <w:name w:val="WW8Num6z6"/>
    <w:rsid w:val="00702993"/>
  </w:style>
  <w:style w:type="character" w:customStyle="1" w:styleId="WW8Num6z7">
    <w:name w:val="WW8Num6z7"/>
    <w:rsid w:val="00702993"/>
  </w:style>
  <w:style w:type="character" w:customStyle="1" w:styleId="WW8Num6z8">
    <w:name w:val="WW8Num6z8"/>
    <w:rsid w:val="00702993"/>
  </w:style>
  <w:style w:type="character" w:customStyle="1" w:styleId="WW8Num7z0">
    <w:name w:val="WW8Num7z0"/>
    <w:rsid w:val="00702993"/>
    <w:rPr>
      <w:rFonts w:ascii="Symbol" w:eastAsia="Times New Roman" w:hAnsi="Symbol" w:cs="Symbol"/>
      <w:b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8z0">
    <w:name w:val="WW8Num8z0"/>
    <w:rsid w:val="00702993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8z1">
    <w:name w:val="WW8Num8z1"/>
    <w:rsid w:val="00702993"/>
  </w:style>
  <w:style w:type="character" w:customStyle="1" w:styleId="WW8Num8z2">
    <w:name w:val="WW8Num8z2"/>
    <w:rsid w:val="00702993"/>
  </w:style>
  <w:style w:type="character" w:customStyle="1" w:styleId="WW8Num8z3">
    <w:name w:val="WW8Num8z3"/>
    <w:rsid w:val="00702993"/>
  </w:style>
  <w:style w:type="character" w:customStyle="1" w:styleId="WW8Num8z4">
    <w:name w:val="WW8Num8z4"/>
    <w:rsid w:val="00702993"/>
  </w:style>
  <w:style w:type="character" w:customStyle="1" w:styleId="WW8Num8z5">
    <w:name w:val="WW8Num8z5"/>
    <w:rsid w:val="00702993"/>
  </w:style>
  <w:style w:type="character" w:customStyle="1" w:styleId="WW8Num8z6">
    <w:name w:val="WW8Num8z6"/>
    <w:rsid w:val="00702993"/>
  </w:style>
  <w:style w:type="character" w:customStyle="1" w:styleId="WW8Num8z7">
    <w:name w:val="WW8Num8z7"/>
    <w:rsid w:val="00702993"/>
  </w:style>
  <w:style w:type="character" w:customStyle="1" w:styleId="WW8Num8z8">
    <w:name w:val="WW8Num8z8"/>
    <w:rsid w:val="00702993"/>
  </w:style>
  <w:style w:type="character" w:customStyle="1" w:styleId="WW8Num9z0">
    <w:name w:val="WW8Num9z0"/>
    <w:rsid w:val="00702993"/>
  </w:style>
  <w:style w:type="character" w:customStyle="1" w:styleId="WW8Num9z1">
    <w:name w:val="WW8Num9z1"/>
    <w:rsid w:val="00702993"/>
  </w:style>
  <w:style w:type="character" w:customStyle="1" w:styleId="WW8Num9z2">
    <w:name w:val="WW8Num9z2"/>
    <w:rsid w:val="00702993"/>
  </w:style>
  <w:style w:type="character" w:customStyle="1" w:styleId="WW8Num9z3">
    <w:name w:val="WW8Num9z3"/>
    <w:rsid w:val="00702993"/>
  </w:style>
  <w:style w:type="character" w:customStyle="1" w:styleId="WW8Num9z4">
    <w:name w:val="WW8Num9z4"/>
    <w:rsid w:val="00702993"/>
  </w:style>
  <w:style w:type="character" w:customStyle="1" w:styleId="WW8Num9z5">
    <w:name w:val="WW8Num9z5"/>
    <w:rsid w:val="00702993"/>
  </w:style>
  <w:style w:type="character" w:customStyle="1" w:styleId="WW8Num9z6">
    <w:name w:val="WW8Num9z6"/>
    <w:rsid w:val="00702993"/>
  </w:style>
  <w:style w:type="character" w:customStyle="1" w:styleId="WW8Num9z7">
    <w:name w:val="WW8Num9z7"/>
    <w:rsid w:val="00702993"/>
  </w:style>
  <w:style w:type="character" w:customStyle="1" w:styleId="WW8Num9z8">
    <w:name w:val="WW8Num9z8"/>
    <w:rsid w:val="00702993"/>
  </w:style>
  <w:style w:type="character" w:customStyle="1" w:styleId="WW8Num10z0">
    <w:name w:val="WW8Num10z0"/>
    <w:rsid w:val="00702993"/>
    <w:rPr>
      <w:sz w:val="22"/>
      <w:szCs w:val="22"/>
    </w:rPr>
  </w:style>
  <w:style w:type="character" w:customStyle="1" w:styleId="WW8Num10z1">
    <w:name w:val="WW8Num10z1"/>
    <w:rsid w:val="00702993"/>
  </w:style>
  <w:style w:type="character" w:customStyle="1" w:styleId="WW8Num10z2">
    <w:name w:val="WW8Num10z2"/>
    <w:rsid w:val="00702993"/>
  </w:style>
  <w:style w:type="character" w:customStyle="1" w:styleId="WW8Num10z3">
    <w:name w:val="WW8Num10z3"/>
    <w:rsid w:val="00702993"/>
  </w:style>
  <w:style w:type="character" w:customStyle="1" w:styleId="WW8Num10z4">
    <w:name w:val="WW8Num10z4"/>
    <w:rsid w:val="00702993"/>
  </w:style>
  <w:style w:type="character" w:customStyle="1" w:styleId="WW8Num10z5">
    <w:name w:val="WW8Num10z5"/>
    <w:rsid w:val="00702993"/>
  </w:style>
  <w:style w:type="character" w:customStyle="1" w:styleId="WW8Num10z6">
    <w:name w:val="WW8Num10z6"/>
    <w:rsid w:val="00702993"/>
    <w:rPr>
      <w:color w:val="000000"/>
      <w:sz w:val="22"/>
      <w:szCs w:val="22"/>
    </w:rPr>
  </w:style>
  <w:style w:type="character" w:customStyle="1" w:styleId="WW8Num10z7">
    <w:name w:val="WW8Num10z7"/>
    <w:rsid w:val="00702993"/>
  </w:style>
  <w:style w:type="character" w:customStyle="1" w:styleId="WW8Num10z8">
    <w:name w:val="WW8Num10z8"/>
    <w:rsid w:val="00702993"/>
  </w:style>
  <w:style w:type="character" w:customStyle="1" w:styleId="Domylnaczcionkaakapitu3">
    <w:name w:val="Domyślna czcionka akapitu3"/>
    <w:rsid w:val="00702993"/>
  </w:style>
  <w:style w:type="character" w:customStyle="1" w:styleId="Domylnaczcionkaakapitu2">
    <w:name w:val="Domyślna czcionka akapitu2"/>
    <w:rsid w:val="00702993"/>
  </w:style>
  <w:style w:type="character" w:customStyle="1" w:styleId="WW8Num7z1">
    <w:name w:val="WW8Num7z1"/>
    <w:rsid w:val="00702993"/>
  </w:style>
  <w:style w:type="character" w:customStyle="1" w:styleId="WW8Num7z2">
    <w:name w:val="WW8Num7z2"/>
    <w:rsid w:val="00702993"/>
  </w:style>
  <w:style w:type="character" w:customStyle="1" w:styleId="WW8Num7z3">
    <w:name w:val="WW8Num7z3"/>
    <w:rsid w:val="00702993"/>
  </w:style>
  <w:style w:type="character" w:customStyle="1" w:styleId="WW8Num7z4">
    <w:name w:val="WW8Num7z4"/>
    <w:rsid w:val="00702993"/>
  </w:style>
  <w:style w:type="character" w:customStyle="1" w:styleId="WW8Num7z5">
    <w:name w:val="WW8Num7z5"/>
    <w:rsid w:val="00702993"/>
  </w:style>
  <w:style w:type="character" w:customStyle="1" w:styleId="WW8Num7z6">
    <w:name w:val="WW8Num7z6"/>
    <w:rsid w:val="00702993"/>
  </w:style>
  <w:style w:type="character" w:customStyle="1" w:styleId="WW8Num7z7">
    <w:name w:val="WW8Num7z7"/>
    <w:rsid w:val="00702993"/>
  </w:style>
  <w:style w:type="character" w:customStyle="1" w:styleId="WW8Num7z8">
    <w:name w:val="WW8Num7z8"/>
    <w:rsid w:val="00702993"/>
  </w:style>
  <w:style w:type="character" w:customStyle="1" w:styleId="WW8Num11z0">
    <w:name w:val="WW8Num11z0"/>
    <w:rsid w:val="00702993"/>
  </w:style>
  <w:style w:type="character" w:customStyle="1" w:styleId="WW8Num11z1">
    <w:name w:val="WW8Num11z1"/>
    <w:rsid w:val="00702993"/>
  </w:style>
  <w:style w:type="character" w:customStyle="1" w:styleId="WW8Num11z2">
    <w:name w:val="WW8Num11z2"/>
    <w:rsid w:val="00702993"/>
  </w:style>
  <w:style w:type="character" w:customStyle="1" w:styleId="WW8Num11z3">
    <w:name w:val="WW8Num11z3"/>
    <w:rsid w:val="00702993"/>
  </w:style>
  <w:style w:type="character" w:customStyle="1" w:styleId="WW8Num11z4">
    <w:name w:val="WW8Num11z4"/>
    <w:rsid w:val="00702993"/>
  </w:style>
  <w:style w:type="character" w:customStyle="1" w:styleId="WW8Num11z5">
    <w:name w:val="WW8Num11z5"/>
    <w:rsid w:val="00702993"/>
  </w:style>
  <w:style w:type="character" w:customStyle="1" w:styleId="WW8Num11z6">
    <w:name w:val="WW8Num11z6"/>
    <w:rsid w:val="00702993"/>
  </w:style>
  <w:style w:type="character" w:customStyle="1" w:styleId="WW8Num11z7">
    <w:name w:val="WW8Num11z7"/>
    <w:rsid w:val="00702993"/>
  </w:style>
  <w:style w:type="character" w:customStyle="1" w:styleId="WW8Num11z8">
    <w:name w:val="WW8Num11z8"/>
    <w:rsid w:val="00702993"/>
  </w:style>
  <w:style w:type="character" w:customStyle="1" w:styleId="WW8Num12z0">
    <w:name w:val="WW8Num12z0"/>
    <w:rsid w:val="00702993"/>
  </w:style>
  <w:style w:type="character" w:customStyle="1" w:styleId="WW8Num12z1">
    <w:name w:val="WW8Num12z1"/>
    <w:rsid w:val="00702993"/>
  </w:style>
  <w:style w:type="character" w:customStyle="1" w:styleId="WW8Num12z2">
    <w:name w:val="WW8Num12z2"/>
    <w:rsid w:val="00702993"/>
  </w:style>
  <w:style w:type="character" w:customStyle="1" w:styleId="WW8Num12z3">
    <w:name w:val="WW8Num12z3"/>
    <w:rsid w:val="00702993"/>
  </w:style>
  <w:style w:type="character" w:customStyle="1" w:styleId="WW8Num12z4">
    <w:name w:val="WW8Num12z4"/>
    <w:rsid w:val="00702993"/>
  </w:style>
  <w:style w:type="character" w:customStyle="1" w:styleId="WW8Num12z5">
    <w:name w:val="WW8Num12z5"/>
    <w:rsid w:val="00702993"/>
  </w:style>
  <w:style w:type="character" w:customStyle="1" w:styleId="WW8Num12z6">
    <w:name w:val="WW8Num12z6"/>
    <w:rsid w:val="00702993"/>
    <w:rPr>
      <w:rFonts w:eastAsia="Times New Roman" w:cs="Times New Roman"/>
      <w:b w:val="0"/>
      <w:bCs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12z7">
    <w:name w:val="WW8Num12z7"/>
    <w:rsid w:val="00702993"/>
  </w:style>
  <w:style w:type="character" w:customStyle="1" w:styleId="WW8Num12z8">
    <w:name w:val="WW8Num12z8"/>
    <w:rsid w:val="00702993"/>
  </w:style>
  <w:style w:type="character" w:customStyle="1" w:styleId="WW8Num13z0">
    <w:name w:val="WW8Num13z0"/>
    <w:rsid w:val="00702993"/>
  </w:style>
  <w:style w:type="character" w:customStyle="1" w:styleId="WW8Num13z1">
    <w:name w:val="WW8Num13z1"/>
    <w:rsid w:val="00702993"/>
  </w:style>
  <w:style w:type="character" w:customStyle="1" w:styleId="WW8Num13z2">
    <w:name w:val="WW8Num13z2"/>
    <w:rsid w:val="00702993"/>
  </w:style>
  <w:style w:type="character" w:customStyle="1" w:styleId="WW8Num13z3">
    <w:name w:val="WW8Num13z3"/>
    <w:rsid w:val="00702993"/>
  </w:style>
  <w:style w:type="character" w:customStyle="1" w:styleId="WW8Num13z4">
    <w:name w:val="WW8Num13z4"/>
    <w:rsid w:val="00702993"/>
  </w:style>
  <w:style w:type="character" w:customStyle="1" w:styleId="WW8Num13z5">
    <w:name w:val="WW8Num13z5"/>
    <w:rsid w:val="00702993"/>
  </w:style>
  <w:style w:type="character" w:customStyle="1" w:styleId="WW8Num13z6">
    <w:name w:val="WW8Num13z6"/>
    <w:rsid w:val="00702993"/>
  </w:style>
  <w:style w:type="character" w:customStyle="1" w:styleId="WW8Num13z7">
    <w:name w:val="WW8Num13z7"/>
    <w:rsid w:val="00702993"/>
  </w:style>
  <w:style w:type="character" w:customStyle="1" w:styleId="WW8Num13z8">
    <w:name w:val="WW8Num13z8"/>
    <w:rsid w:val="00702993"/>
  </w:style>
  <w:style w:type="character" w:customStyle="1" w:styleId="WW8Num14z0">
    <w:name w:val="WW8Num14z0"/>
    <w:rsid w:val="00702993"/>
    <w:rPr>
      <w:sz w:val="20"/>
      <w:szCs w:val="20"/>
    </w:rPr>
  </w:style>
  <w:style w:type="character" w:customStyle="1" w:styleId="WW8Num14z1">
    <w:name w:val="WW8Num14z1"/>
    <w:rsid w:val="00702993"/>
  </w:style>
  <w:style w:type="character" w:customStyle="1" w:styleId="WW8Num14z2">
    <w:name w:val="WW8Num14z2"/>
    <w:rsid w:val="00702993"/>
  </w:style>
  <w:style w:type="character" w:customStyle="1" w:styleId="WW8Num14z3">
    <w:name w:val="WW8Num14z3"/>
    <w:rsid w:val="00702993"/>
  </w:style>
  <w:style w:type="character" w:customStyle="1" w:styleId="WW8Num14z4">
    <w:name w:val="WW8Num14z4"/>
    <w:rsid w:val="00702993"/>
  </w:style>
  <w:style w:type="character" w:customStyle="1" w:styleId="WW8Num14z5">
    <w:name w:val="WW8Num14z5"/>
    <w:rsid w:val="00702993"/>
  </w:style>
  <w:style w:type="character" w:customStyle="1" w:styleId="WW8Num14z6">
    <w:name w:val="WW8Num14z6"/>
    <w:rsid w:val="00702993"/>
  </w:style>
  <w:style w:type="character" w:customStyle="1" w:styleId="WW8Num14z7">
    <w:name w:val="WW8Num14z7"/>
    <w:rsid w:val="00702993"/>
  </w:style>
  <w:style w:type="character" w:customStyle="1" w:styleId="WW8Num14z8">
    <w:name w:val="WW8Num14z8"/>
    <w:rsid w:val="00702993"/>
  </w:style>
  <w:style w:type="character" w:customStyle="1" w:styleId="WW8Num15z0">
    <w:name w:val="WW8Num15z0"/>
    <w:rsid w:val="00702993"/>
  </w:style>
  <w:style w:type="character" w:customStyle="1" w:styleId="WW8Num15z1">
    <w:name w:val="WW8Num15z1"/>
    <w:rsid w:val="00702993"/>
    <w:rPr>
      <w:rFonts w:ascii="Courier New" w:hAnsi="Courier New" w:cs="Courier New"/>
    </w:rPr>
  </w:style>
  <w:style w:type="character" w:customStyle="1" w:styleId="WW8Num15z2">
    <w:name w:val="WW8Num15z2"/>
    <w:rsid w:val="00702993"/>
  </w:style>
  <w:style w:type="character" w:customStyle="1" w:styleId="WW8Num15z3">
    <w:name w:val="WW8Num15z3"/>
    <w:rsid w:val="00702993"/>
  </w:style>
  <w:style w:type="character" w:customStyle="1" w:styleId="WW8Num15z4">
    <w:name w:val="WW8Num15z4"/>
    <w:rsid w:val="00702993"/>
  </w:style>
  <w:style w:type="character" w:customStyle="1" w:styleId="WW8Num15z5">
    <w:name w:val="WW8Num15z5"/>
    <w:rsid w:val="00702993"/>
  </w:style>
  <w:style w:type="character" w:customStyle="1" w:styleId="WW8Num15z6">
    <w:name w:val="WW8Num15z6"/>
    <w:rsid w:val="00702993"/>
  </w:style>
  <w:style w:type="character" w:customStyle="1" w:styleId="WW8Num15z7">
    <w:name w:val="WW8Num15z7"/>
    <w:rsid w:val="00702993"/>
  </w:style>
  <w:style w:type="character" w:customStyle="1" w:styleId="WW8Num15z8">
    <w:name w:val="WW8Num15z8"/>
    <w:rsid w:val="00702993"/>
  </w:style>
  <w:style w:type="character" w:customStyle="1" w:styleId="WW8Num16z0">
    <w:name w:val="WW8Num16z0"/>
    <w:rsid w:val="00702993"/>
  </w:style>
  <w:style w:type="character" w:customStyle="1" w:styleId="WW8Num16z1">
    <w:name w:val="WW8Num16z1"/>
    <w:rsid w:val="00702993"/>
  </w:style>
  <w:style w:type="character" w:customStyle="1" w:styleId="WW8Num16z2">
    <w:name w:val="WW8Num16z2"/>
    <w:rsid w:val="00702993"/>
  </w:style>
  <w:style w:type="character" w:customStyle="1" w:styleId="WW8Num16z3">
    <w:name w:val="WW8Num16z3"/>
    <w:rsid w:val="00702993"/>
  </w:style>
  <w:style w:type="character" w:customStyle="1" w:styleId="WW8Num16z4">
    <w:name w:val="WW8Num16z4"/>
    <w:rsid w:val="00702993"/>
  </w:style>
  <w:style w:type="character" w:customStyle="1" w:styleId="WW8Num16z5">
    <w:name w:val="WW8Num16z5"/>
    <w:rsid w:val="00702993"/>
  </w:style>
  <w:style w:type="character" w:customStyle="1" w:styleId="WW8Num16z6">
    <w:name w:val="WW8Num16z6"/>
    <w:rsid w:val="00702993"/>
  </w:style>
  <w:style w:type="character" w:customStyle="1" w:styleId="WW8Num16z7">
    <w:name w:val="WW8Num16z7"/>
    <w:rsid w:val="00702993"/>
  </w:style>
  <w:style w:type="character" w:customStyle="1" w:styleId="WW8Num16z8">
    <w:name w:val="WW8Num16z8"/>
    <w:rsid w:val="00702993"/>
  </w:style>
  <w:style w:type="character" w:customStyle="1" w:styleId="WW8Num17z0">
    <w:name w:val="WW8Num17z0"/>
    <w:rsid w:val="00702993"/>
  </w:style>
  <w:style w:type="character" w:customStyle="1" w:styleId="WW8Num17z1">
    <w:name w:val="WW8Num17z1"/>
    <w:rsid w:val="00702993"/>
  </w:style>
  <w:style w:type="character" w:customStyle="1" w:styleId="WW8Num17z2">
    <w:name w:val="WW8Num17z2"/>
    <w:rsid w:val="00702993"/>
  </w:style>
  <w:style w:type="character" w:customStyle="1" w:styleId="WW8Num17z3">
    <w:name w:val="WW8Num17z3"/>
    <w:rsid w:val="00702993"/>
  </w:style>
  <w:style w:type="character" w:customStyle="1" w:styleId="WW8Num17z4">
    <w:name w:val="WW8Num17z4"/>
    <w:rsid w:val="00702993"/>
  </w:style>
  <w:style w:type="character" w:customStyle="1" w:styleId="WW8Num17z5">
    <w:name w:val="WW8Num17z5"/>
    <w:rsid w:val="00702993"/>
  </w:style>
  <w:style w:type="character" w:customStyle="1" w:styleId="WW8Num17z6">
    <w:name w:val="WW8Num17z6"/>
    <w:rsid w:val="00702993"/>
  </w:style>
  <w:style w:type="character" w:customStyle="1" w:styleId="WW8Num17z7">
    <w:name w:val="WW8Num17z7"/>
    <w:rsid w:val="00702993"/>
  </w:style>
  <w:style w:type="character" w:customStyle="1" w:styleId="WW8Num17z8">
    <w:name w:val="WW8Num17z8"/>
    <w:rsid w:val="00702993"/>
  </w:style>
  <w:style w:type="character" w:customStyle="1" w:styleId="WW8Num18z0">
    <w:name w:val="WW8Num18z0"/>
    <w:rsid w:val="00702993"/>
  </w:style>
  <w:style w:type="character" w:customStyle="1" w:styleId="WW8Num18z1">
    <w:name w:val="WW8Num18z1"/>
    <w:rsid w:val="00702993"/>
  </w:style>
  <w:style w:type="character" w:customStyle="1" w:styleId="WW8Num18z2">
    <w:name w:val="WW8Num18z2"/>
    <w:rsid w:val="00702993"/>
  </w:style>
  <w:style w:type="character" w:customStyle="1" w:styleId="WW8Num18z3">
    <w:name w:val="WW8Num18z3"/>
    <w:rsid w:val="00702993"/>
  </w:style>
  <w:style w:type="character" w:customStyle="1" w:styleId="WW8Num18z4">
    <w:name w:val="WW8Num18z4"/>
    <w:rsid w:val="00702993"/>
  </w:style>
  <w:style w:type="character" w:customStyle="1" w:styleId="WW8Num18z5">
    <w:name w:val="WW8Num18z5"/>
    <w:rsid w:val="00702993"/>
  </w:style>
  <w:style w:type="character" w:customStyle="1" w:styleId="WW8Num18z6">
    <w:name w:val="WW8Num18z6"/>
    <w:rsid w:val="00702993"/>
  </w:style>
  <w:style w:type="character" w:customStyle="1" w:styleId="WW8Num18z7">
    <w:name w:val="WW8Num18z7"/>
    <w:rsid w:val="00702993"/>
  </w:style>
  <w:style w:type="character" w:customStyle="1" w:styleId="WW8Num18z8">
    <w:name w:val="WW8Num18z8"/>
    <w:rsid w:val="00702993"/>
  </w:style>
  <w:style w:type="character" w:customStyle="1" w:styleId="WW8Num19z0">
    <w:name w:val="WW8Num19z0"/>
    <w:rsid w:val="00702993"/>
  </w:style>
  <w:style w:type="character" w:customStyle="1" w:styleId="WW8Num19z1">
    <w:name w:val="WW8Num19z1"/>
    <w:rsid w:val="00702993"/>
    <w:rPr>
      <w:rFonts w:ascii="Symbol" w:hAnsi="Symbol" w:cs="Symbol"/>
    </w:rPr>
  </w:style>
  <w:style w:type="character" w:customStyle="1" w:styleId="WW8Num19z2">
    <w:name w:val="WW8Num19z2"/>
    <w:rsid w:val="00702993"/>
  </w:style>
  <w:style w:type="character" w:customStyle="1" w:styleId="WW8Num19z3">
    <w:name w:val="WW8Num19z3"/>
    <w:rsid w:val="00702993"/>
  </w:style>
  <w:style w:type="character" w:customStyle="1" w:styleId="WW8Num19z4">
    <w:name w:val="WW8Num19z4"/>
    <w:rsid w:val="00702993"/>
  </w:style>
  <w:style w:type="character" w:customStyle="1" w:styleId="WW8Num19z5">
    <w:name w:val="WW8Num19z5"/>
    <w:rsid w:val="00702993"/>
  </w:style>
  <w:style w:type="character" w:customStyle="1" w:styleId="WW8Num19z6">
    <w:name w:val="WW8Num19z6"/>
    <w:rsid w:val="00702993"/>
  </w:style>
  <w:style w:type="character" w:customStyle="1" w:styleId="WW8Num19z7">
    <w:name w:val="WW8Num19z7"/>
    <w:rsid w:val="00702993"/>
  </w:style>
  <w:style w:type="character" w:customStyle="1" w:styleId="WW8Num19z8">
    <w:name w:val="WW8Num19z8"/>
    <w:rsid w:val="00702993"/>
  </w:style>
  <w:style w:type="character" w:customStyle="1" w:styleId="WW8Num20z0">
    <w:name w:val="WW8Num20z0"/>
    <w:rsid w:val="00702993"/>
  </w:style>
  <w:style w:type="character" w:customStyle="1" w:styleId="WW8Num20z1">
    <w:name w:val="WW8Num20z1"/>
    <w:rsid w:val="00702993"/>
  </w:style>
  <w:style w:type="character" w:customStyle="1" w:styleId="WW8Num20z2">
    <w:name w:val="WW8Num20z2"/>
    <w:rsid w:val="00702993"/>
  </w:style>
  <w:style w:type="character" w:customStyle="1" w:styleId="WW8Num20z3">
    <w:name w:val="WW8Num20z3"/>
    <w:rsid w:val="00702993"/>
  </w:style>
  <w:style w:type="character" w:customStyle="1" w:styleId="WW8Num20z4">
    <w:name w:val="WW8Num20z4"/>
    <w:rsid w:val="00702993"/>
  </w:style>
  <w:style w:type="character" w:customStyle="1" w:styleId="WW8Num20z5">
    <w:name w:val="WW8Num20z5"/>
    <w:rsid w:val="00702993"/>
  </w:style>
  <w:style w:type="character" w:customStyle="1" w:styleId="WW8Num20z6">
    <w:name w:val="WW8Num20z6"/>
    <w:rsid w:val="00702993"/>
  </w:style>
  <w:style w:type="character" w:customStyle="1" w:styleId="WW8Num20z7">
    <w:name w:val="WW8Num20z7"/>
    <w:rsid w:val="00702993"/>
  </w:style>
  <w:style w:type="character" w:customStyle="1" w:styleId="WW8Num20z8">
    <w:name w:val="WW8Num20z8"/>
    <w:rsid w:val="00702993"/>
  </w:style>
  <w:style w:type="character" w:customStyle="1" w:styleId="WW8Num21z0">
    <w:name w:val="WW8Num21z0"/>
    <w:rsid w:val="00702993"/>
  </w:style>
  <w:style w:type="character" w:customStyle="1" w:styleId="WW8Num21z1">
    <w:name w:val="WW8Num21z1"/>
    <w:rsid w:val="00702993"/>
  </w:style>
  <w:style w:type="character" w:customStyle="1" w:styleId="WW8Num21z2">
    <w:name w:val="WW8Num21z2"/>
    <w:rsid w:val="00702993"/>
  </w:style>
  <w:style w:type="character" w:customStyle="1" w:styleId="WW8Num21z3">
    <w:name w:val="WW8Num21z3"/>
    <w:rsid w:val="00702993"/>
  </w:style>
  <w:style w:type="character" w:customStyle="1" w:styleId="WW8Num21z4">
    <w:name w:val="WW8Num21z4"/>
    <w:rsid w:val="00702993"/>
  </w:style>
  <w:style w:type="character" w:customStyle="1" w:styleId="WW8Num21z5">
    <w:name w:val="WW8Num21z5"/>
    <w:rsid w:val="00702993"/>
  </w:style>
  <w:style w:type="character" w:customStyle="1" w:styleId="WW8Num21z6">
    <w:name w:val="WW8Num21z6"/>
    <w:rsid w:val="00702993"/>
  </w:style>
  <w:style w:type="character" w:customStyle="1" w:styleId="WW8Num21z7">
    <w:name w:val="WW8Num21z7"/>
    <w:rsid w:val="00702993"/>
  </w:style>
  <w:style w:type="character" w:customStyle="1" w:styleId="WW8Num21z8">
    <w:name w:val="WW8Num21z8"/>
    <w:rsid w:val="00702993"/>
  </w:style>
  <w:style w:type="character" w:customStyle="1" w:styleId="WW8Num22z0">
    <w:name w:val="WW8Num22z0"/>
    <w:rsid w:val="00702993"/>
    <w:rPr>
      <w:rFonts w:ascii="Symbol" w:hAnsi="Symbol" w:cs="Symbol"/>
    </w:rPr>
  </w:style>
  <w:style w:type="character" w:customStyle="1" w:styleId="WW8Num22z1">
    <w:name w:val="WW8Num22z1"/>
    <w:rsid w:val="00702993"/>
    <w:rPr>
      <w:rFonts w:ascii="Courier New" w:hAnsi="Courier New" w:cs="Courier New"/>
    </w:rPr>
  </w:style>
  <w:style w:type="character" w:customStyle="1" w:styleId="WW8Num22z2">
    <w:name w:val="WW8Num22z2"/>
    <w:rsid w:val="00702993"/>
    <w:rPr>
      <w:rFonts w:ascii="Wingdings" w:hAnsi="Wingdings" w:cs="Wingdings"/>
    </w:rPr>
  </w:style>
  <w:style w:type="character" w:customStyle="1" w:styleId="WW8Num23z0">
    <w:name w:val="WW8Num23z0"/>
    <w:rsid w:val="00702993"/>
  </w:style>
  <w:style w:type="character" w:customStyle="1" w:styleId="WW8Num23z1">
    <w:name w:val="WW8Num23z1"/>
    <w:rsid w:val="00702993"/>
  </w:style>
  <w:style w:type="character" w:customStyle="1" w:styleId="WW8Num23z2">
    <w:name w:val="WW8Num23z2"/>
    <w:rsid w:val="00702993"/>
  </w:style>
  <w:style w:type="character" w:customStyle="1" w:styleId="WW8Num23z3">
    <w:name w:val="WW8Num23z3"/>
    <w:rsid w:val="00702993"/>
  </w:style>
  <w:style w:type="character" w:customStyle="1" w:styleId="WW8Num23z4">
    <w:name w:val="WW8Num23z4"/>
    <w:rsid w:val="00702993"/>
  </w:style>
  <w:style w:type="character" w:customStyle="1" w:styleId="WW8Num23z5">
    <w:name w:val="WW8Num23z5"/>
    <w:rsid w:val="00702993"/>
  </w:style>
  <w:style w:type="character" w:customStyle="1" w:styleId="WW8Num23z6">
    <w:name w:val="WW8Num23z6"/>
    <w:rsid w:val="00702993"/>
  </w:style>
  <w:style w:type="character" w:customStyle="1" w:styleId="WW8Num23z7">
    <w:name w:val="WW8Num23z7"/>
    <w:rsid w:val="00702993"/>
  </w:style>
  <w:style w:type="character" w:customStyle="1" w:styleId="WW8Num23z8">
    <w:name w:val="WW8Num23z8"/>
    <w:rsid w:val="00702993"/>
  </w:style>
  <w:style w:type="character" w:customStyle="1" w:styleId="WW8Num24z0">
    <w:name w:val="WW8Num24z0"/>
    <w:rsid w:val="00702993"/>
    <w:rPr>
      <w:rFonts w:ascii="Times New Roman" w:hAnsi="Times New Roman" w:cs="Times New Roman"/>
    </w:rPr>
  </w:style>
  <w:style w:type="character" w:customStyle="1" w:styleId="WW8Num24z1">
    <w:name w:val="WW8Num24z1"/>
    <w:rsid w:val="00702993"/>
  </w:style>
  <w:style w:type="character" w:customStyle="1" w:styleId="WW8Num24z2">
    <w:name w:val="WW8Num24z2"/>
    <w:rsid w:val="00702993"/>
  </w:style>
  <w:style w:type="character" w:customStyle="1" w:styleId="WW8Num24z3">
    <w:name w:val="WW8Num24z3"/>
    <w:rsid w:val="00702993"/>
  </w:style>
  <w:style w:type="character" w:customStyle="1" w:styleId="WW8Num24z4">
    <w:name w:val="WW8Num24z4"/>
    <w:rsid w:val="00702993"/>
  </w:style>
  <w:style w:type="character" w:customStyle="1" w:styleId="WW8Num24z5">
    <w:name w:val="WW8Num24z5"/>
    <w:rsid w:val="00702993"/>
  </w:style>
  <w:style w:type="character" w:customStyle="1" w:styleId="WW8Num24z6">
    <w:name w:val="WW8Num24z6"/>
    <w:rsid w:val="00702993"/>
  </w:style>
  <w:style w:type="character" w:customStyle="1" w:styleId="WW8Num24z7">
    <w:name w:val="WW8Num24z7"/>
    <w:rsid w:val="00702993"/>
  </w:style>
  <w:style w:type="character" w:customStyle="1" w:styleId="WW8Num24z8">
    <w:name w:val="WW8Num24z8"/>
    <w:rsid w:val="00702993"/>
  </w:style>
  <w:style w:type="character" w:customStyle="1" w:styleId="WW8Num25z0">
    <w:name w:val="WW8Num25z0"/>
    <w:rsid w:val="00702993"/>
    <w:rPr>
      <w:rFonts w:ascii="Symbol" w:eastAsia="Times New Roman" w:hAnsi="Symbol" w:cs="Times New Roman"/>
    </w:rPr>
  </w:style>
  <w:style w:type="character" w:customStyle="1" w:styleId="WW8Num25z1">
    <w:name w:val="WW8Num25z1"/>
    <w:rsid w:val="00702993"/>
    <w:rPr>
      <w:rFonts w:ascii="Courier New" w:hAnsi="Courier New" w:cs="Courier New"/>
    </w:rPr>
  </w:style>
  <w:style w:type="character" w:customStyle="1" w:styleId="WW8Num25z2">
    <w:name w:val="WW8Num25z2"/>
    <w:rsid w:val="00702993"/>
    <w:rPr>
      <w:rFonts w:ascii="Wingdings" w:hAnsi="Wingdings" w:cs="Wingdings"/>
    </w:rPr>
  </w:style>
  <w:style w:type="character" w:customStyle="1" w:styleId="WW8Num25z3">
    <w:name w:val="WW8Num25z3"/>
    <w:rsid w:val="00702993"/>
    <w:rPr>
      <w:rFonts w:ascii="Symbol" w:hAnsi="Symbol" w:cs="Symbol"/>
    </w:rPr>
  </w:style>
  <w:style w:type="character" w:customStyle="1" w:styleId="WW8Num26z0">
    <w:name w:val="WW8Num26z0"/>
    <w:rsid w:val="00702993"/>
  </w:style>
  <w:style w:type="character" w:customStyle="1" w:styleId="WW8Num26z1">
    <w:name w:val="WW8Num26z1"/>
    <w:rsid w:val="00702993"/>
  </w:style>
  <w:style w:type="character" w:customStyle="1" w:styleId="WW8Num26z2">
    <w:name w:val="WW8Num26z2"/>
    <w:rsid w:val="00702993"/>
  </w:style>
  <w:style w:type="character" w:customStyle="1" w:styleId="WW8Num26z3">
    <w:name w:val="WW8Num26z3"/>
    <w:rsid w:val="00702993"/>
  </w:style>
  <w:style w:type="character" w:customStyle="1" w:styleId="WW8Num26z4">
    <w:name w:val="WW8Num26z4"/>
    <w:rsid w:val="00702993"/>
  </w:style>
  <w:style w:type="character" w:customStyle="1" w:styleId="WW8Num26z5">
    <w:name w:val="WW8Num26z5"/>
    <w:rsid w:val="00702993"/>
  </w:style>
  <w:style w:type="character" w:customStyle="1" w:styleId="WW8Num26z6">
    <w:name w:val="WW8Num26z6"/>
    <w:rsid w:val="00702993"/>
  </w:style>
  <w:style w:type="character" w:customStyle="1" w:styleId="WW8Num26z7">
    <w:name w:val="WW8Num26z7"/>
    <w:rsid w:val="00702993"/>
  </w:style>
  <w:style w:type="character" w:customStyle="1" w:styleId="WW8Num26z8">
    <w:name w:val="WW8Num26z8"/>
    <w:rsid w:val="00702993"/>
  </w:style>
  <w:style w:type="character" w:customStyle="1" w:styleId="WW8Num27z0">
    <w:name w:val="WW8Num27z0"/>
    <w:rsid w:val="00702993"/>
    <w:rPr>
      <w:rFonts w:ascii="Symbol" w:hAnsi="Symbol" w:cs="Symbol"/>
    </w:rPr>
  </w:style>
  <w:style w:type="character" w:customStyle="1" w:styleId="WW8Num27z1">
    <w:name w:val="WW8Num27z1"/>
    <w:rsid w:val="00702993"/>
    <w:rPr>
      <w:rFonts w:ascii="Courier New" w:hAnsi="Courier New" w:cs="Courier New"/>
    </w:rPr>
  </w:style>
  <w:style w:type="character" w:customStyle="1" w:styleId="WW8Num27z2">
    <w:name w:val="WW8Num27z2"/>
    <w:rsid w:val="00702993"/>
    <w:rPr>
      <w:rFonts w:ascii="Wingdings" w:hAnsi="Wingdings" w:cs="Wingdings"/>
    </w:rPr>
  </w:style>
  <w:style w:type="character" w:customStyle="1" w:styleId="WW8Num28z0">
    <w:name w:val="WW8Num28z0"/>
    <w:rsid w:val="00702993"/>
  </w:style>
  <w:style w:type="character" w:customStyle="1" w:styleId="WW8Num29z0">
    <w:name w:val="WW8Num29z0"/>
    <w:rsid w:val="00702993"/>
  </w:style>
  <w:style w:type="character" w:customStyle="1" w:styleId="WW8Num29z1">
    <w:name w:val="WW8Num29z1"/>
    <w:rsid w:val="00702993"/>
  </w:style>
  <w:style w:type="character" w:customStyle="1" w:styleId="WW8Num29z2">
    <w:name w:val="WW8Num29z2"/>
    <w:rsid w:val="00702993"/>
  </w:style>
  <w:style w:type="character" w:customStyle="1" w:styleId="WW8Num29z3">
    <w:name w:val="WW8Num29z3"/>
    <w:rsid w:val="00702993"/>
  </w:style>
  <w:style w:type="character" w:customStyle="1" w:styleId="WW8Num29z4">
    <w:name w:val="WW8Num29z4"/>
    <w:rsid w:val="00702993"/>
  </w:style>
  <w:style w:type="character" w:customStyle="1" w:styleId="WW8Num29z5">
    <w:name w:val="WW8Num29z5"/>
    <w:rsid w:val="00702993"/>
  </w:style>
  <w:style w:type="character" w:customStyle="1" w:styleId="WW8Num29z6">
    <w:name w:val="WW8Num29z6"/>
    <w:rsid w:val="00702993"/>
  </w:style>
  <w:style w:type="character" w:customStyle="1" w:styleId="WW8Num29z7">
    <w:name w:val="WW8Num29z7"/>
    <w:rsid w:val="00702993"/>
  </w:style>
  <w:style w:type="character" w:customStyle="1" w:styleId="WW8Num29z8">
    <w:name w:val="WW8Num29z8"/>
    <w:rsid w:val="00702993"/>
  </w:style>
  <w:style w:type="character" w:customStyle="1" w:styleId="WW8Num30z0">
    <w:name w:val="WW8Num30z0"/>
    <w:rsid w:val="00702993"/>
  </w:style>
  <w:style w:type="character" w:customStyle="1" w:styleId="WW8Num30z1">
    <w:name w:val="WW8Num30z1"/>
    <w:rsid w:val="00702993"/>
  </w:style>
  <w:style w:type="character" w:customStyle="1" w:styleId="WW8Num30z2">
    <w:name w:val="WW8Num30z2"/>
    <w:rsid w:val="00702993"/>
  </w:style>
  <w:style w:type="character" w:customStyle="1" w:styleId="WW8Num30z3">
    <w:name w:val="WW8Num30z3"/>
    <w:rsid w:val="00702993"/>
  </w:style>
  <w:style w:type="character" w:customStyle="1" w:styleId="WW8Num30z4">
    <w:name w:val="WW8Num30z4"/>
    <w:rsid w:val="00702993"/>
  </w:style>
  <w:style w:type="character" w:customStyle="1" w:styleId="WW8Num30z5">
    <w:name w:val="WW8Num30z5"/>
    <w:rsid w:val="00702993"/>
  </w:style>
  <w:style w:type="character" w:customStyle="1" w:styleId="WW8Num30z6">
    <w:name w:val="WW8Num30z6"/>
    <w:rsid w:val="00702993"/>
  </w:style>
  <w:style w:type="character" w:customStyle="1" w:styleId="WW8Num30z7">
    <w:name w:val="WW8Num30z7"/>
    <w:rsid w:val="00702993"/>
  </w:style>
  <w:style w:type="character" w:customStyle="1" w:styleId="WW8Num30z8">
    <w:name w:val="WW8Num30z8"/>
    <w:rsid w:val="00702993"/>
  </w:style>
  <w:style w:type="character" w:customStyle="1" w:styleId="WW8Num31z0">
    <w:name w:val="WW8Num31z0"/>
    <w:rsid w:val="00702993"/>
    <w:rPr>
      <w:rFonts w:ascii="Symbol" w:hAnsi="Symbol" w:cs="Symbol"/>
    </w:rPr>
  </w:style>
  <w:style w:type="character" w:customStyle="1" w:styleId="WW8Num31z1">
    <w:name w:val="WW8Num31z1"/>
    <w:rsid w:val="00702993"/>
  </w:style>
  <w:style w:type="character" w:customStyle="1" w:styleId="WW8Num31z2">
    <w:name w:val="WW8Num31z2"/>
    <w:rsid w:val="00702993"/>
  </w:style>
  <w:style w:type="character" w:customStyle="1" w:styleId="WW8Num31z3">
    <w:name w:val="WW8Num31z3"/>
    <w:rsid w:val="00702993"/>
  </w:style>
  <w:style w:type="character" w:customStyle="1" w:styleId="WW8Num31z4">
    <w:name w:val="WW8Num31z4"/>
    <w:rsid w:val="00702993"/>
  </w:style>
  <w:style w:type="character" w:customStyle="1" w:styleId="WW8Num31z5">
    <w:name w:val="WW8Num31z5"/>
    <w:rsid w:val="00702993"/>
  </w:style>
  <w:style w:type="character" w:customStyle="1" w:styleId="WW8Num31z6">
    <w:name w:val="WW8Num31z6"/>
    <w:rsid w:val="00702993"/>
  </w:style>
  <w:style w:type="character" w:customStyle="1" w:styleId="WW8Num31z7">
    <w:name w:val="WW8Num31z7"/>
    <w:rsid w:val="00702993"/>
  </w:style>
  <w:style w:type="character" w:customStyle="1" w:styleId="WW8Num31z8">
    <w:name w:val="WW8Num31z8"/>
    <w:rsid w:val="00702993"/>
  </w:style>
  <w:style w:type="character" w:customStyle="1" w:styleId="WW8Num32z0">
    <w:name w:val="WW8Num32z0"/>
    <w:rsid w:val="00702993"/>
    <w:rPr>
      <w:i/>
      <w:sz w:val="20"/>
    </w:rPr>
  </w:style>
  <w:style w:type="character" w:customStyle="1" w:styleId="WW8Num32z1">
    <w:name w:val="WW8Num32z1"/>
    <w:rsid w:val="00702993"/>
    <w:rPr>
      <w:rFonts w:ascii="Courier New" w:hAnsi="Courier New" w:cs="Courier New"/>
    </w:rPr>
  </w:style>
  <w:style w:type="character" w:customStyle="1" w:styleId="WW8Num32z2">
    <w:name w:val="WW8Num32z2"/>
    <w:rsid w:val="00702993"/>
  </w:style>
  <w:style w:type="character" w:customStyle="1" w:styleId="WW8Num32z3">
    <w:name w:val="WW8Num32z3"/>
    <w:rsid w:val="00702993"/>
    <w:rPr>
      <w:rFonts w:ascii="Times New Roman" w:hAnsi="Times New Roman" w:cs="Times New Roman"/>
    </w:rPr>
  </w:style>
  <w:style w:type="character" w:customStyle="1" w:styleId="WW8Num32z4">
    <w:name w:val="WW8Num32z4"/>
    <w:rsid w:val="00702993"/>
  </w:style>
  <w:style w:type="character" w:customStyle="1" w:styleId="WW8Num32z5">
    <w:name w:val="WW8Num32z5"/>
    <w:rsid w:val="00702993"/>
  </w:style>
  <w:style w:type="character" w:customStyle="1" w:styleId="WW8Num32z6">
    <w:name w:val="WW8Num32z6"/>
    <w:rsid w:val="00702993"/>
  </w:style>
  <w:style w:type="character" w:customStyle="1" w:styleId="WW8Num32z7">
    <w:name w:val="WW8Num32z7"/>
    <w:rsid w:val="00702993"/>
  </w:style>
  <w:style w:type="character" w:customStyle="1" w:styleId="WW8Num32z8">
    <w:name w:val="WW8Num32z8"/>
    <w:rsid w:val="00702993"/>
  </w:style>
  <w:style w:type="character" w:customStyle="1" w:styleId="WW8Num33z0">
    <w:name w:val="WW8Num33z0"/>
    <w:rsid w:val="00702993"/>
  </w:style>
  <w:style w:type="character" w:customStyle="1" w:styleId="WW8Num33z1">
    <w:name w:val="WW8Num33z1"/>
    <w:rsid w:val="00702993"/>
  </w:style>
  <w:style w:type="character" w:customStyle="1" w:styleId="WW8Num33z2">
    <w:name w:val="WW8Num33z2"/>
    <w:rsid w:val="00702993"/>
  </w:style>
  <w:style w:type="character" w:customStyle="1" w:styleId="WW8Num33z3">
    <w:name w:val="WW8Num33z3"/>
    <w:rsid w:val="00702993"/>
  </w:style>
  <w:style w:type="character" w:customStyle="1" w:styleId="WW8Num33z4">
    <w:name w:val="WW8Num33z4"/>
    <w:rsid w:val="00702993"/>
  </w:style>
  <w:style w:type="character" w:customStyle="1" w:styleId="WW8Num33z5">
    <w:name w:val="WW8Num33z5"/>
    <w:rsid w:val="00702993"/>
  </w:style>
  <w:style w:type="character" w:customStyle="1" w:styleId="WW8Num33z6">
    <w:name w:val="WW8Num33z6"/>
    <w:rsid w:val="00702993"/>
  </w:style>
  <w:style w:type="character" w:customStyle="1" w:styleId="WW8Num33z7">
    <w:name w:val="WW8Num33z7"/>
    <w:rsid w:val="00702993"/>
  </w:style>
  <w:style w:type="character" w:customStyle="1" w:styleId="WW8Num33z8">
    <w:name w:val="WW8Num33z8"/>
    <w:rsid w:val="00702993"/>
  </w:style>
  <w:style w:type="character" w:customStyle="1" w:styleId="WW8Num34z0">
    <w:name w:val="WW8Num34z0"/>
    <w:rsid w:val="00702993"/>
  </w:style>
  <w:style w:type="character" w:customStyle="1" w:styleId="WW8Num35z0">
    <w:name w:val="WW8Num35z0"/>
    <w:rsid w:val="00702993"/>
  </w:style>
  <w:style w:type="character" w:customStyle="1" w:styleId="WW8Num35z1">
    <w:name w:val="WW8Num35z1"/>
    <w:rsid w:val="00702993"/>
  </w:style>
  <w:style w:type="character" w:customStyle="1" w:styleId="WW8Num35z2">
    <w:name w:val="WW8Num35z2"/>
    <w:rsid w:val="00702993"/>
  </w:style>
  <w:style w:type="character" w:customStyle="1" w:styleId="WW8Num35z3">
    <w:name w:val="WW8Num35z3"/>
    <w:rsid w:val="00702993"/>
  </w:style>
  <w:style w:type="character" w:customStyle="1" w:styleId="WW8Num35z4">
    <w:name w:val="WW8Num35z4"/>
    <w:rsid w:val="00702993"/>
  </w:style>
  <w:style w:type="character" w:customStyle="1" w:styleId="WW8Num35z5">
    <w:name w:val="WW8Num35z5"/>
    <w:rsid w:val="00702993"/>
  </w:style>
  <w:style w:type="character" w:customStyle="1" w:styleId="WW8Num35z6">
    <w:name w:val="WW8Num35z6"/>
    <w:rsid w:val="00702993"/>
  </w:style>
  <w:style w:type="character" w:customStyle="1" w:styleId="WW8Num35z7">
    <w:name w:val="WW8Num35z7"/>
    <w:rsid w:val="00702993"/>
  </w:style>
  <w:style w:type="character" w:customStyle="1" w:styleId="WW8Num35z8">
    <w:name w:val="WW8Num35z8"/>
    <w:rsid w:val="00702993"/>
  </w:style>
  <w:style w:type="character" w:customStyle="1" w:styleId="WW8Num36z0">
    <w:name w:val="WW8Num36z0"/>
    <w:rsid w:val="00702993"/>
  </w:style>
  <w:style w:type="character" w:customStyle="1" w:styleId="WW8Num36z1">
    <w:name w:val="WW8Num36z1"/>
    <w:rsid w:val="00702993"/>
  </w:style>
  <w:style w:type="character" w:customStyle="1" w:styleId="WW8Num36z2">
    <w:name w:val="WW8Num36z2"/>
    <w:rsid w:val="00702993"/>
  </w:style>
  <w:style w:type="character" w:customStyle="1" w:styleId="WW8Num36z3">
    <w:name w:val="WW8Num36z3"/>
    <w:rsid w:val="00702993"/>
  </w:style>
  <w:style w:type="character" w:customStyle="1" w:styleId="WW8Num36z4">
    <w:name w:val="WW8Num36z4"/>
    <w:rsid w:val="00702993"/>
  </w:style>
  <w:style w:type="character" w:customStyle="1" w:styleId="WW8Num36z5">
    <w:name w:val="WW8Num36z5"/>
    <w:rsid w:val="00702993"/>
  </w:style>
  <w:style w:type="character" w:customStyle="1" w:styleId="WW8Num36z6">
    <w:name w:val="WW8Num36z6"/>
    <w:rsid w:val="00702993"/>
  </w:style>
  <w:style w:type="character" w:customStyle="1" w:styleId="WW8Num36z7">
    <w:name w:val="WW8Num36z7"/>
    <w:rsid w:val="00702993"/>
  </w:style>
  <w:style w:type="character" w:customStyle="1" w:styleId="WW8Num36z8">
    <w:name w:val="WW8Num36z8"/>
    <w:rsid w:val="00702993"/>
  </w:style>
  <w:style w:type="character" w:customStyle="1" w:styleId="WW8Num37z0">
    <w:name w:val="WW8Num37z0"/>
    <w:rsid w:val="00702993"/>
  </w:style>
  <w:style w:type="character" w:customStyle="1" w:styleId="WW8Num37z1">
    <w:name w:val="WW8Num37z1"/>
    <w:rsid w:val="00702993"/>
  </w:style>
  <w:style w:type="character" w:customStyle="1" w:styleId="WW8Num37z2">
    <w:name w:val="WW8Num37z2"/>
    <w:rsid w:val="00702993"/>
  </w:style>
  <w:style w:type="character" w:customStyle="1" w:styleId="WW8Num37z3">
    <w:name w:val="WW8Num37z3"/>
    <w:rsid w:val="00702993"/>
  </w:style>
  <w:style w:type="character" w:customStyle="1" w:styleId="WW8Num37z4">
    <w:name w:val="WW8Num37z4"/>
    <w:rsid w:val="00702993"/>
  </w:style>
  <w:style w:type="character" w:customStyle="1" w:styleId="WW8Num37z5">
    <w:name w:val="WW8Num37z5"/>
    <w:rsid w:val="00702993"/>
  </w:style>
  <w:style w:type="character" w:customStyle="1" w:styleId="WW8Num37z6">
    <w:name w:val="WW8Num37z6"/>
    <w:rsid w:val="00702993"/>
  </w:style>
  <w:style w:type="character" w:customStyle="1" w:styleId="WW8Num37z7">
    <w:name w:val="WW8Num37z7"/>
    <w:rsid w:val="00702993"/>
  </w:style>
  <w:style w:type="character" w:customStyle="1" w:styleId="WW8Num37z8">
    <w:name w:val="WW8Num37z8"/>
    <w:rsid w:val="00702993"/>
  </w:style>
  <w:style w:type="character" w:customStyle="1" w:styleId="WW8Num38z0">
    <w:name w:val="WW8Num38z0"/>
    <w:rsid w:val="00702993"/>
  </w:style>
  <w:style w:type="character" w:customStyle="1" w:styleId="WW8Num39z0">
    <w:name w:val="WW8Num39z0"/>
    <w:rsid w:val="00702993"/>
  </w:style>
  <w:style w:type="character" w:customStyle="1" w:styleId="WW8Num39z1">
    <w:name w:val="WW8Num39z1"/>
    <w:rsid w:val="00702993"/>
  </w:style>
  <w:style w:type="character" w:customStyle="1" w:styleId="WW8Num39z2">
    <w:name w:val="WW8Num39z2"/>
    <w:rsid w:val="00702993"/>
  </w:style>
  <w:style w:type="character" w:customStyle="1" w:styleId="WW8Num39z3">
    <w:name w:val="WW8Num39z3"/>
    <w:rsid w:val="00702993"/>
  </w:style>
  <w:style w:type="character" w:customStyle="1" w:styleId="WW8Num39z4">
    <w:name w:val="WW8Num39z4"/>
    <w:rsid w:val="00702993"/>
  </w:style>
  <w:style w:type="character" w:customStyle="1" w:styleId="WW8Num39z5">
    <w:name w:val="WW8Num39z5"/>
    <w:rsid w:val="00702993"/>
  </w:style>
  <w:style w:type="character" w:customStyle="1" w:styleId="WW8Num39z6">
    <w:name w:val="WW8Num39z6"/>
    <w:rsid w:val="00702993"/>
  </w:style>
  <w:style w:type="character" w:customStyle="1" w:styleId="WW8Num39z7">
    <w:name w:val="WW8Num39z7"/>
    <w:rsid w:val="00702993"/>
  </w:style>
  <w:style w:type="character" w:customStyle="1" w:styleId="WW8Num39z8">
    <w:name w:val="WW8Num39z8"/>
    <w:rsid w:val="00702993"/>
  </w:style>
  <w:style w:type="character" w:customStyle="1" w:styleId="WW8Num40z0">
    <w:name w:val="WW8Num40z0"/>
    <w:rsid w:val="00702993"/>
    <w:rPr>
      <w:rFonts w:ascii="Symbol" w:hAnsi="Symbol" w:cs="Symbol"/>
    </w:rPr>
  </w:style>
  <w:style w:type="character" w:customStyle="1" w:styleId="WW8Num40z1">
    <w:name w:val="WW8Num40z1"/>
    <w:rsid w:val="00702993"/>
    <w:rPr>
      <w:rFonts w:ascii="Courier New" w:hAnsi="Courier New" w:cs="Courier New"/>
    </w:rPr>
  </w:style>
  <w:style w:type="character" w:customStyle="1" w:styleId="WW8Num40z2">
    <w:name w:val="WW8Num40z2"/>
    <w:rsid w:val="00702993"/>
    <w:rPr>
      <w:rFonts w:ascii="Wingdings" w:hAnsi="Wingdings" w:cs="Wingdings"/>
    </w:rPr>
  </w:style>
  <w:style w:type="character" w:customStyle="1" w:styleId="WW8Num41z0">
    <w:name w:val="WW8Num41z0"/>
    <w:rsid w:val="00702993"/>
  </w:style>
  <w:style w:type="character" w:customStyle="1" w:styleId="WW8Num41z1">
    <w:name w:val="WW8Num41z1"/>
    <w:rsid w:val="00702993"/>
  </w:style>
  <w:style w:type="character" w:customStyle="1" w:styleId="WW8Num41z2">
    <w:name w:val="WW8Num41z2"/>
    <w:rsid w:val="00702993"/>
  </w:style>
  <w:style w:type="character" w:customStyle="1" w:styleId="WW8Num41z3">
    <w:name w:val="WW8Num41z3"/>
    <w:rsid w:val="00702993"/>
  </w:style>
  <w:style w:type="character" w:customStyle="1" w:styleId="WW8Num41z4">
    <w:name w:val="WW8Num41z4"/>
    <w:rsid w:val="00702993"/>
  </w:style>
  <w:style w:type="character" w:customStyle="1" w:styleId="WW8Num41z5">
    <w:name w:val="WW8Num41z5"/>
    <w:rsid w:val="00702993"/>
  </w:style>
  <w:style w:type="character" w:customStyle="1" w:styleId="WW8Num41z6">
    <w:name w:val="WW8Num41z6"/>
    <w:rsid w:val="00702993"/>
  </w:style>
  <w:style w:type="character" w:customStyle="1" w:styleId="WW8Num41z7">
    <w:name w:val="WW8Num41z7"/>
    <w:rsid w:val="00702993"/>
  </w:style>
  <w:style w:type="character" w:customStyle="1" w:styleId="WW8Num41z8">
    <w:name w:val="WW8Num41z8"/>
    <w:rsid w:val="00702993"/>
  </w:style>
  <w:style w:type="character" w:customStyle="1" w:styleId="WW8Num42z0">
    <w:name w:val="WW8Num42z0"/>
    <w:rsid w:val="00702993"/>
    <w:rPr>
      <w:rFonts w:ascii="Symbol" w:hAnsi="Symbol" w:cs="Symbol"/>
    </w:rPr>
  </w:style>
  <w:style w:type="character" w:customStyle="1" w:styleId="WW8Num43z0">
    <w:name w:val="WW8Num43z0"/>
    <w:rsid w:val="00702993"/>
  </w:style>
  <w:style w:type="character" w:customStyle="1" w:styleId="WW8Num43z1">
    <w:name w:val="WW8Num43z1"/>
    <w:rsid w:val="00702993"/>
  </w:style>
  <w:style w:type="character" w:customStyle="1" w:styleId="WW8Num43z2">
    <w:name w:val="WW8Num43z2"/>
    <w:rsid w:val="00702993"/>
  </w:style>
  <w:style w:type="character" w:customStyle="1" w:styleId="WW8Num43z3">
    <w:name w:val="WW8Num43z3"/>
    <w:rsid w:val="00702993"/>
  </w:style>
  <w:style w:type="character" w:customStyle="1" w:styleId="WW8Num43z4">
    <w:name w:val="WW8Num43z4"/>
    <w:rsid w:val="00702993"/>
  </w:style>
  <w:style w:type="character" w:customStyle="1" w:styleId="WW8Num43z5">
    <w:name w:val="WW8Num43z5"/>
    <w:rsid w:val="00702993"/>
  </w:style>
  <w:style w:type="character" w:customStyle="1" w:styleId="WW8Num43z6">
    <w:name w:val="WW8Num43z6"/>
    <w:rsid w:val="00702993"/>
  </w:style>
  <w:style w:type="character" w:customStyle="1" w:styleId="WW8Num43z7">
    <w:name w:val="WW8Num43z7"/>
    <w:rsid w:val="00702993"/>
  </w:style>
  <w:style w:type="character" w:customStyle="1" w:styleId="WW8Num43z8">
    <w:name w:val="WW8Num43z8"/>
    <w:rsid w:val="00702993"/>
  </w:style>
  <w:style w:type="character" w:customStyle="1" w:styleId="Domylnaczcionkaakapitu1">
    <w:name w:val="Domyślna czcionka akapitu1"/>
    <w:rsid w:val="00702993"/>
  </w:style>
  <w:style w:type="character" w:styleId="Numerstrony">
    <w:name w:val="page number"/>
    <w:basedOn w:val="Domylnaczcionkaakapitu1"/>
    <w:rsid w:val="00702993"/>
  </w:style>
  <w:style w:type="character" w:customStyle="1" w:styleId="Odwoaniedokomentarza1">
    <w:name w:val="Odwołanie do komentarza1"/>
    <w:rsid w:val="00702993"/>
    <w:rPr>
      <w:sz w:val="16"/>
      <w:szCs w:val="16"/>
    </w:rPr>
  </w:style>
  <w:style w:type="character" w:customStyle="1" w:styleId="Znakiprzypiswdolnych">
    <w:name w:val="Znaki przypisów dolnych"/>
    <w:rsid w:val="00702993"/>
    <w:rPr>
      <w:vertAlign w:val="superscript"/>
    </w:rPr>
  </w:style>
  <w:style w:type="character" w:customStyle="1" w:styleId="TekstprzypisukocowegoZnak">
    <w:name w:val="Tekst przypisu końcowego Znak"/>
    <w:basedOn w:val="Domylnaczcionkaakapitu1"/>
    <w:rsid w:val="00702993"/>
  </w:style>
  <w:style w:type="character" w:customStyle="1" w:styleId="Znakiprzypiswkocowych">
    <w:name w:val="Znaki przypisów końcowych"/>
    <w:rsid w:val="00702993"/>
    <w:rPr>
      <w:vertAlign w:val="superscript"/>
    </w:rPr>
  </w:style>
  <w:style w:type="character" w:customStyle="1" w:styleId="TekstpodstawowywcityZnak">
    <w:name w:val="Tekst podstawowy wcięty Znak"/>
    <w:rsid w:val="00702993"/>
    <w:rPr>
      <w:sz w:val="24"/>
      <w:szCs w:val="24"/>
    </w:rPr>
  </w:style>
  <w:style w:type="character" w:customStyle="1" w:styleId="ListLabel1">
    <w:name w:val="ListLabel 1"/>
    <w:rsid w:val="00702993"/>
    <w:rPr>
      <w:rFonts w:ascii="Times New Roman" w:hAnsi="Times New Roman" w:cs="Times New Roman"/>
      <w:sz w:val="22"/>
      <w:szCs w:val="22"/>
    </w:rPr>
  </w:style>
  <w:style w:type="character" w:customStyle="1" w:styleId="StopkaZnak">
    <w:name w:val="Stopka Znak"/>
    <w:uiPriority w:val="99"/>
    <w:rsid w:val="00702993"/>
    <w:rPr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02993"/>
    <w:pPr>
      <w:spacing w:line="360" w:lineRule="auto"/>
      <w:jc w:val="center"/>
    </w:pPr>
    <w:rPr>
      <w:b/>
      <w:sz w:val="18"/>
    </w:rPr>
  </w:style>
  <w:style w:type="paragraph" w:styleId="Lista">
    <w:name w:val="List"/>
    <w:basedOn w:val="Tekstpodstawowy"/>
    <w:rsid w:val="00702993"/>
    <w:rPr>
      <w:rFonts w:cs="Mangal"/>
    </w:rPr>
  </w:style>
  <w:style w:type="paragraph" w:styleId="Legenda">
    <w:name w:val="caption"/>
    <w:basedOn w:val="Normalny"/>
    <w:qFormat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02993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20">
    <w:name w:val="Nagłówek2"/>
    <w:basedOn w:val="Nagwek10"/>
    <w:next w:val="Tekstpodstawowy"/>
    <w:rsid w:val="00702993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rsid w:val="007029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02993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702993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2993"/>
    <w:rPr>
      <w:b/>
      <w:bCs/>
    </w:rPr>
  </w:style>
  <w:style w:type="paragraph" w:styleId="Tekstdymka">
    <w:name w:val="Balloon Text"/>
    <w:basedOn w:val="Normalny"/>
    <w:rsid w:val="00702993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702993"/>
    <w:pPr>
      <w:jc w:val="both"/>
    </w:pPr>
  </w:style>
  <w:style w:type="paragraph" w:styleId="Tekstprzypisudolnego">
    <w:name w:val="footnote text"/>
    <w:basedOn w:val="Normalny"/>
    <w:rsid w:val="00702993"/>
    <w:rPr>
      <w:sz w:val="20"/>
    </w:rPr>
  </w:style>
  <w:style w:type="paragraph" w:customStyle="1" w:styleId="Tekstpodstawowy31">
    <w:name w:val="Tekst podstawowy 31"/>
    <w:basedOn w:val="Normalny"/>
    <w:rsid w:val="00702993"/>
    <w:pPr>
      <w:spacing w:line="360" w:lineRule="auto"/>
      <w:jc w:val="both"/>
    </w:pPr>
    <w:rPr>
      <w:sz w:val="22"/>
    </w:rPr>
  </w:style>
  <w:style w:type="paragraph" w:styleId="Tekstprzypisukocowego">
    <w:name w:val="endnote text"/>
    <w:basedOn w:val="Normalny"/>
    <w:rsid w:val="00702993"/>
    <w:rPr>
      <w:sz w:val="20"/>
      <w:szCs w:val="20"/>
    </w:rPr>
  </w:style>
  <w:style w:type="paragraph" w:styleId="Tekstpodstawowywcity">
    <w:name w:val="Body Text Indent"/>
    <w:basedOn w:val="Normalny"/>
    <w:rsid w:val="00702993"/>
    <w:pPr>
      <w:spacing w:after="120"/>
      <w:ind w:left="283"/>
    </w:pPr>
  </w:style>
  <w:style w:type="paragraph" w:customStyle="1" w:styleId="Zawartoramki">
    <w:name w:val="Zawartość ramki"/>
    <w:basedOn w:val="Normalny"/>
    <w:rsid w:val="00702993"/>
  </w:style>
  <w:style w:type="paragraph" w:customStyle="1" w:styleId="Zawartotabeli">
    <w:name w:val="Zawartość tabeli"/>
    <w:basedOn w:val="Normalny"/>
    <w:rsid w:val="00702993"/>
    <w:pPr>
      <w:suppressLineNumbers/>
    </w:pPr>
  </w:style>
  <w:style w:type="paragraph" w:customStyle="1" w:styleId="Nagwektabeli">
    <w:name w:val="Nagłówek tabeli"/>
    <w:basedOn w:val="Zawartotabeli"/>
    <w:rsid w:val="00702993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702993"/>
    <w:pPr>
      <w:spacing w:after="120" w:line="480" w:lineRule="auto"/>
      <w:ind w:left="283"/>
    </w:pPr>
  </w:style>
  <w:style w:type="paragraph" w:customStyle="1" w:styleId="Wniosekprzepisy">
    <w:name w:val="Wniosek przepisy"/>
    <w:basedOn w:val="Tekstpodstawowywcity21"/>
    <w:rsid w:val="00702993"/>
    <w:pPr>
      <w:autoSpaceDE w:val="0"/>
      <w:spacing w:after="0" w:line="240" w:lineRule="auto"/>
      <w:ind w:left="0" w:firstLine="284"/>
      <w:jc w:val="both"/>
    </w:pPr>
    <w:rPr>
      <w:rFonts w:ascii="Verdana" w:hAnsi="Verdana" w:cs="Tahoma"/>
      <w:sz w:val="18"/>
      <w:szCs w:val="18"/>
    </w:rPr>
  </w:style>
  <w:style w:type="paragraph" w:customStyle="1" w:styleId="Cytaty">
    <w:name w:val="Cytaty"/>
    <w:basedOn w:val="Normalny"/>
    <w:rsid w:val="00702993"/>
    <w:pPr>
      <w:spacing w:after="283"/>
      <w:ind w:left="567" w:right="567"/>
    </w:pPr>
  </w:style>
  <w:style w:type="paragraph" w:styleId="Podtytu">
    <w:name w:val="Subtitle"/>
    <w:basedOn w:val="Nagwek10"/>
    <w:next w:val="Tekstpodstawowy"/>
    <w:autoRedefine/>
    <w:qFormat/>
    <w:rsid w:val="00D03E2F"/>
    <w:pPr>
      <w:numPr>
        <w:numId w:val="22"/>
      </w:numPr>
      <w:spacing w:line="360" w:lineRule="auto"/>
      <w:ind w:left="567" w:hanging="567"/>
    </w:pPr>
    <w:rPr>
      <w:rFonts w:ascii="Arial" w:hAnsi="Arial"/>
      <w:b/>
      <w:sz w:val="24"/>
      <w:szCs w:val="24"/>
    </w:rPr>
  </w:style>
  <w:style w:type="paragraph" w:customStyle="1" w:styleId="Default">
    <w:name w:val="Default"/>
    <w:rsid w:val="0070299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02993"/>
    <w:pPr>
      <w:spacing w:line="360" w:lineRule="auto"/>
    </w:pPr>
    <w:rPr>
      <w:sz w:val="22"/>
    </w:rPr>
  </w:style>
  <w:style w:type="paragraph" w:styleId="NormalnyWeb">
    <w:name w:val="Normal (Web)"/>
    <w:basedOn w:val="Normalny"/>
    <w:rsid w:val="00702993"/>
    <w:pPr>
      <w:autoSpaceDE w:val="0"/>
      <w:spacing w:before="100" w:after="119"/>
    </w:pPr>
  </w:style>
  <w:style w:type="paragraph" w:customStyle="1" w:styleId="w4ustart">
    <w:name w:val="w4_ust_art"/>
    <w:basedOn w:val="Normalny"/>
    <w:rsid w:val="00702993"/>
    <w:pPr>
      <w:spacing w:before="60" w:after="60"/>
      <w:ind w:left="1843" w:hanging="255"/>
      <w:jc w:val="both"/>
    </w:pPr>
    <w:rPr>
      <w:rFonts w:eastAsia="SimSun"/>
      <w:kern w:val="1"/>
      <w:lang w:bidi="hi-IN"/>
    </w:rPr>
  </w:style>
  <w:style w:type="paragraph" w:styleId="Akapitzlist">
    <w:name w:val="List Paragraph"/>
    <w:basedOn w:val="Normalny"/>
    <w:qFormat/>
    <w:rsid w:val="00D653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23013"/>
    <w:pPr>
      <w:spacing w:before="240" w:after="360" w:line="36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013"/>
    <w:rPr>
      <w:rFonts w:ascii="Arial" w:eastAsiaTheme="majorEastAsia" w:hAnsi="Arial" w:cstheme="majorBidi"/>
      <w:b/>
      <w:spacing w:val="-10"/>
      <w:kern w:val="28"/>
      <w:sz w:val="32"/>
      <w:szCs w:val="56"/>
      <w:lang w:eastAsia="zh-CN"/>
    </w:rPr>
  </w:style>
  <w:style w:type="table" w:customStyle="1" w:styleId="Zwykatabela21">
    <w:name w:val="Zwykła tabela 21"/>
    <w:basedOn w:val="Standardowy"/>
    <w:uiPriority w:val="42"/>
    <w:rsid w:val="00882FD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Normalny">
    <w:name w:val="1. Normalny"/>
    <w:basedOn w:val="Normalny"/>
    <w:link w:val="1NormalnyZnak"/>
    <w:qFormat/>
    <w:rsid w:val="00727EFF"/>
    <w:pPr>
      <w:numPr>
        <w:numId w:val="23"/>
      </w:numPr>
      <w:spacing w:after="120" w:line="360" w:lineRule="auto"/>
      <w:ind w:left="567" w:hanging="567"/>
    </w:pPr>
    <w:rPr>
      <w:rFonts w:ascii="Arial" w:hAnsi="Arial" w:cs="Arial"/>
      <w:noProof/>
      <w:sz w:val="22"/>
      <w:szCs w:val="22"/>
      <w:lang w:eastAsia="pl-PL"/>
    </w:rPr>
  </w:style>
  <w:style w:type="character" w:customStyle="1" w:styleId="1NormalnyZnak">
    <w:name w:val="1. Normalny Znak"/>
    <w:basedOn w:val="Domylnaczcionkaakapitu"/>
    <w:link w:val="1Normalny"/>
    <w:rsid w:val="00727EFF"/>
    <w:rPr>
      <w:rFonts w:ascii="Arial" w:hAnsi="Arial" w:cs="Arial"/>
      <w:noProof/>
      <w:sz w:val="22"/>
      <w:szCs w:val="22"/>
    </w:rPr>
  </w:style>
  <w:style w:type="character" w:styleId="Hipercze">
    <w:name w:val="Hyperlink"/>
    <w:unhideWhenUsed/>
    <w:rsid w:val="00C604CB"/>
    <w:rPr>
      <w:color w:val="0000FF"/>
      <w:u w:val="single"/>
    </w:rPr>
  </w:style>
  <w:style w:type="paragraph" w:styleId="Poprawka">
    <w:name w:val="Revision"/>
    <w:hidden/>
    <w:uiPriority w:val="99"/>
    <w:semiHidden/>
    <w:rsid w:val="009863EC"/>
    <w:rPr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2EB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B36"/>
    <w:rPr>
      <w:lang w:eastAsia="zh-CN"/>
    </w:rPr>
  </w:style>
  <w:style w:type="table" w:styleId="Tabela-Siatka">
    <w:name w:val="Table Grid"/>
    <w:basedOn w:val="Standardowy"/>
    <w:uiPriority w:val="39"/>
    <w:rsid w:val="00D03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B46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5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up-pszczyna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C0356D-214B-4D0D-A836-50590031B87B}"/>
      </w:docPartPr>
      <w:docPartBody>
        <w:p w:rsidR="00000000" w:rsidRDefault="00B515CA"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054EE1-7F99-4643-A4BB-1CCEF00D0775}"/>
      </w:docPartPr>
      <w:docPartBody>
        <w:p w:rsidR="00000000" w:rsidRDefault="00B515CA"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92B51D-F633-40A7-BA87-63596D1CCE59}"/>
      </w:docPartPr>
      <w:docPartBody>
        <w:p w:rsidR="00000000" w:rsidRDefault="00B515CA">
          <w:r w:rsidRPr="004930B8">
            <w:rPr>
              <w:rStyle w:val="Tekstzastpczy"/>
            </w:rPr>
            <w:t>Wybierz element.</w:t>
          </w:r>
        </w:p>
      </w:docPartBody>
    </w:docPart>
    <w:docPart>
      <w:docPartPr>
        <w:name w:val="7AAEF5A446904D86A599521CB6EBDA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EB15B2-3E2E-4B2D-B914-511E1606E3F9}"/>
      </w:docPartPr>
      <w:docPartBody>
        <w:p w:rsidR="00000000" w:rsidRDefault="00B515CA" w:rsidP="00B515CA">
          <w:pPr>
            <w:pStyle w:val="7AAEF5A446904D86A599521CB6EBDA43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602D6A4D75884A9480BB843339D975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6528DF-E2AA-46B2-8A74-EAA03381E112}"/>
      </w:docPartPr>
      <w:docPartBody>
        <w:p w:rsidR="00000000" w:rsidRDefault="00B515CA" w:rsidP="00B515CA">
          <w:pPr>
            <w:pStyle w:val="602D6A4D75884A9480BB843339D97553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708BC11080948589D665D1D88236E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A4CB71-B3D8-4ECA-B579-0E73F9A1FE24}"/>
      </w:docPartPr>
      <w:docPartBody>
        <w:p w:rsidR="00000000" w:rsidRDefault="00B515CA" w:rsidP="00B515CA">
          <w:pPr>
            <w:pStyle w:val="8708BC11080948589D665D1D88236EB5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22123657B72B457999F6C3BA35A8E5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087EC1-300A-4AB3-9EC8-1B19D93DE9C0}"/>
      </w:docPartPr>
      <w:docPartBody>
        <w:p w:rsidR="00000000" w:rsidRDefault="00B515CA" w:rsidP="00B515CA">
          <w:pPr>
            <w:pStyle w:val="22123657B72B457999F6C3BA35A8E59B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28248AFCDA479E9F2383816208B0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F214BE-69C8-4F19-8D2B-69AB817742C0}"/>
      </w:docPartPr>
      <w:docPartBody>
        <w:p w:rsidR="00000000" w:rsidRDefault="00B515CA" w:rsidP="00B515CA">
          <w:pPr>
            <w:pStyle w:val="8A28248AFCDA479E9F2383816208B00C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06DFB0AB3DED455E95B256F54C3118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D5B152-1E1A-4CD7-AD1E-51E663982442}"/>
      </w:docPartPr>
      <w:docPartBody>
        <w:p w:rsidR="00000000" w:rsidRDefault="00B515CA" w:rsidP="00B515CA">
          <w:pPr>
            <w:pStyle w:val="06DFB0AB3DED455E95B256F54C31186B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7F285E0171742E2A5EC8681F46DEB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DDCCAF-5634-4096-932B-08CB1653730D}"/>
      </w:docPartPr>
      <w:docPartBody>
        <w:p w:rsidR="00000000" w:rsidRDefault="00B515CA" w:rsidP="00B515CA">
          <w:pPr>
            <w:pStyle w:val="37F285E0171742E2A5EC8681F46DEB11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32A5F1E23D1D404ABE772C59957ACD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C4F945-E998-4839-A442-7D68AF8D2850}"/>
      </w:docPartPr>
      <w:docPartBody>
        <w:p w:rsidR="00000000" w:rsidRDefault="00B515CA" w:rsidP="00B515CA">
          <w:pPr>
            <w:pStyle w:val="32A5F1E23D1D404ABE772C59957ACDC2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52C398AC3444BACAFC755AE6E608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68AF10-7C3A-4590-BCBE-77403E3BA1C2}"/>
      </w:docPartPr>
      <w:docPartBody>
        <w:p w:rsidR="00000000" w:rsidRDefault="00B515CA" w:rsidP="00B515CA">
          <w:pPr>
            <w:pStyle w:val="452C398AC3444BACAFC755AE6E608341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AC4C809DEE9C458290175E758EB934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8CBD02-A453-4DDA-B360-5F96E808E251}"/>
      </w:docPartPr>
      <w:docPartBody>
        <w:p w:rsidR="00000000" w:rsidRDefault="00B515CA" w:rsidP="00B515CA">
          <w:pPr>
            <w:pStyle w:val="AC4C809DEE9C458290175E758EB93446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331271F25B48208F362E2CBDCD70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3DAAE0-6624-4BA4-9D5B-3CC94470D64E}"/>
      </w:docPartPr>
      <w:docPartBody>
        <w:p w:rsidR="00000000" w:rsidRDefault="00B515CA" w:rsidP="00B515CA">
          <w:pPr>
            <w:pStyle w:val="61331271F25B48208F362E2CBDCD7003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8DF9113DDAEA484897BDB83CCA32D1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0A1122-C5EA-47C2-BF13-7554E69CBCB0}"/>
      </w:docPartPr>
      <w:docPartBody>
        <w:p w:rsidR="00000000" w:rsidRDefault="00B515CA" w:rsidP="00B515CA">
          <w:pPr>
            <w:pStyle w:val="8DF9113DDAEA484897BDB83CCA32D1BE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A14788876EA47248A9F29149D7F18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808B67-AEF7-48BC-887B-F419E70F44B2}"/>
      </w:docPartPr>
      <w:docPartBody>
        <w:p w:rsidR="00000000" w:rsidRDefault="00B515CA" w:rsidP="00B515CA">
          <w:pPr>
            <w:pStyle w:val="4A14788876EA47248A9F29149D7F184C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A77FE6523D24F548B4B56A36D95FE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EB9D9F-DEA5-48E2-B94D-D43D183E56FF}"/>
      </w:docPartPr>
      <w:docPartBody>
        <w:p w:rsidR="00000000" w:rsidRDefault="00B515CA" w:rsidP="00B515CA">
          <w:pPr>
            <w:pStyle w:val="DA77FE6523D24F548B4B56A36D95FEB0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C000EE35714326B7E7552CEC0D6A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F1F2CA-81D0-4F41-9C45-986F0FD3B183}"/>
      </w:docPartPr>
      <w:docPartBody>
        <w:p w:rsidR="00000000" w:rsidRDefault="00B515CA" w:rsidP="00B515CA">
          <w:pPr>
            <w:pStyle w:val="52C000EE35714326B7E7552CEC0D6A5C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C89B873E36184CDAAA91F4DA4BE10B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5F0386-431A-4AB2-B442-0D59B0F2F12F}"/>
      </w:docPartPr>
      <w:docPartBody>
        <w:p w:rsidR="00000000" w:rsidRDefault="00B515CA" w:rsidP="00B515CA">
          <w:pPr>
            <w:pStyle w:val="C89B873E36184CDAAA91F4DA4BE10B2F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FA1AACBE0A409EA0049041423D5A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936F24-B24C-4D11-9C07-C18D1A548611}"/>
      </w:docPartPr>
      <w:docPartBody>
        <w:p w:rsidR="00000000" w:rsidRDefault="00B515CA" w:rsidP="00B515CA">
          <w:pPr>
            <w:pStyle w:val="C7FA1AACBE0A409EA0049041423D5ACE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AADCEE9D44FA4CB9924FA454CE9FE0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FBDE3B-0AE5-4DF7-A29C-71274AAC9005}"/>
      </w:docPartPr>
      <w:docPartBody>
        <w:p w:rsidR="00000000" w:rsidRDefault="00B515CA" w:rsidP="00B515CA">
          <w:pPr>
            <w:pStyle w:val="AADCEE9D44FA4CB9924FA454CE9FE0E7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AA4439272C849FD9DA8AB01240282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AF0B7E-4A3B-496C-8F0D-9B829FC9B145}"/>
      </w:docPartPr>
      <w:docPartBody>
        <w:p w:rsidR="00000000" w:rsidRDefault="00B515CA" w:rsidP="00B515CA">
          <w:pPr>
            <w:pStyle w:val="9AA4439272C849FD9DA8AB0124028241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5BEA6A552C0B4CC38690F9B12A2779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C73028-5FDC-416F-B327-4153D307F396}"/>
      </w:docPartPr>
      <w:docPartBody>
        <w:p w:rsidR="00000000" w:rsidRDefault="00B515CA" w:rsidP="00B515CA">
          <w:pPr>
            <w:pStyle w:val="5BEA6A552C0B4CC38690F9B12A2779B8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A77B7858E6045EB8830AECFA4039D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45AE87-77EF-44F3-A30C-551FA6CB2936}"/>
      </w:docPartPr>
      <w:docPartBody>
        <w:p w:rsidR="00000000" w:rsidRDefault="00B515CA" w:rsidP="00B515CA">
          <w:pPr>
            <w:pStyle w:val="3A77B7858E6045EB8830AECFA4039D89"/>
          </w:pPr>
          <w:r w:rsidRPr="004930B8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4CE0DA294D304665867628DD68CF9C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CF1BE-C373-4F20-955C-989F6C93BF19}"/>
      </w:docPartPr>
      <w:docPartBody>
        <w:p w:rsidR="00000000" w:rsidRDefault="00B515CA" w:rsidP="00B515CA">
          <w:pPr>
            <w:pStyle w:val="4CE0DA294D304665867628DD68CF9CE7"/>
          </w:pPr>
          <w:r w:rsidRPr="004930B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5CA"/>
    <w:rsid w:val="00B5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15CA"/>
    <w:rPr>
      <w:color w:val="808080"/>
    </w:rPr>
  </w:style>
  <w:style w:type="paragraph" w:customStyle="1" w:styleId="7AAEF5A446904D86A599521CB6EBDA43">
    <w:name w:val="7AAEF5A446904D86A599521CB6EBDA43"/>
    <w:rsid w:val="00B515CA"/>
  </w:style>
  <w:style w:type="paragraph" w:customStyle="1" w:styleId="602D6A4D75884A9480BB843339D97553">
    <w:name w:val="602D6A4D75884A9480BB843339D97553"/>
    <w:rsid w:val="00B515CA"/>
  </w:style>
  <w:style w:type="paragraph" w:customStyle="1" w:styleId="2440A04012F442188BA0018EADCDAF68">
    <w:name w:val="2440A04012F442188BA0018EADCDAF68"/>
    <w:rsid w:val="00B515CA"/>
  </w:style>
  <w:style w:type="paragraph" w:customStyle="1" w:styleId="8708BC11080948589D665D1D88236EB5">
    <w:name w:val="8708BC11080948589D665D1D88236EB5"/>
    <w:rsid w:val="00B515CA"/>
  </w:style>
  <w:style w:type="paragraph" w:customStyle="1" w:styleId="22123657B72B457999F6C3BA35A8E59B">
    <w:name w:val="22123657B72B457999F6C3BA35A8E59B"/>
    <w:rsid w:val="00B515CA"/>
  </w:style>
  <w:style w:type="paragraph" w:customStyle="1" w:styleId="8A28248AFCDA479E9F2383816208B00C">
    <w:name w:val="8A28248AFCDA479E9F2383816208B00C"/>
    <w:rsid w:val="00B515CA"/>
  </w:style>
  <w:style w:type="paragraph" w:customStyle="1" w:styleId="06DFB0AB3DED455E95B256F54C31186B">
    <w:name w:val="06DFB0AB3DED455E95B256F54C31186B"/>
    <w:rsid w:val="00B515CA"/>
  </w:style>
  <w:style w:type="paragraph" w:customStyle="1" w:styleId="37F285E0171742E2A5EC8681F46DEB11">
    <w:name w:val="37F285E0171742E2A5EC8681F46DEB11"/>
    <w:rsid w:val="00B515CA"/>
  </w:style>
  <w:style w:type="paragraph" w:customStyle="1" w:styleId="32A5F1E23D1D404ABE772C59957ACDC2">
    <w:name w:val="32A5F1E23D1D404ABE772C59957ACDC2"/>
    <w:rsid w:val="00B515CA"/>
  </w:style>
  <w:style w:type="paragraph" w:customStyle="1" w:styleId="452C398AC3444BACAFC755AE6E608341">
    <w:name w:val="452C398AC3444BACAFC755AE6E608341"/>
    <w:rsid w:val="00B515CA"/>
  </w:style>
  <w:style w:type="paragraph" w:customStyle="1" w:styleId="AC4C809DEE9C458290175E758EB93446">
    <w:name w:val="AC4C809DEE9C458290175E758EB93446"/>
    <w:rsid w:val="00B515CA"/>
  </w:style>
  <w:style w:type="paragraph" w:customStyle="1" w:styleId="61331271F25B48208F362E2CBDCD7003">
    <w:name w:val="61331271F25B48208F362E2CBDCD7003"/>
    <w:rsid w:val="00B515CA"/>
  </w:style>
  <w:style w:type="paragraph" w:customStyle="1" w:styleId="8DF9113DDAEA484897BDB83CCA32D1BE">
    <w:name w:val="8DF9113DDAEA484897BDB83CCA32D1BE"/>
    <w:rsid w:val="00B515CA"/>
  </w:style>
  <w:style w:type="paragraph" w:customStyle="1" w:styleId="4A14788876EA47248A9F29149D7F184C">
    <w:name w:val="4A14788876EA47248A9F29149D7F184C"/>
    <w:rsid w:val="00B515CA"/>
  </w:style>
  <w:style w:type="paragraph" w:customStyle="1" w:styleId="DA77FE6523D24F548B4B56A36D95FEB0">
    <w:name w:val="DA77FE6523D24F548B4B56A36D95FEB0"/>
    <w:rsid w:val="00B515CA"/>
  </w:style>
  <w:style w:type="paragraph" w:customStyle="1" w:styleId="52C000EE35714326B7E7552CEC0D6A5C">
    <w:name w:val="52C000EE35714326B7E7552CEC0D6A5C"/>
    <w:rsid w:val="00B515CA"/>
  </w:style>
  <w:style w:type="paragraph" w:customStyle="1" w:styleId="C89B873E36184CDAAA91F4DA4BE10B2F">
    <w:name w:val="C89B873E36184CDAAA91F4DA4BE10B2F"/>
    <w:rsid w:val="00B515CA"/>
  </w:style>
  <w:style w:type="paragraph" w:customStyle="1" w:styleId="C7FA1AACBE0A409EA0049041423D5ACE">
    <w:name w:val="C7FA1AACBE0A409EA0049041423D5ACE"/>
    <w:rsid w:val="00B515CA"/>
  </w:style>
  <w:style w:type="paragraph" w:customStyle="1" w:styleId="AADCEE9D44FA4CB9924FA454CE9FE0E7">
    <w:name w:val="AADCEE9D44FA4CB9924FA454CE9FE0E7"/>
    <w:rsid w:val="00B515CA"/>
  </w:style>
  <w:style w:type="paragraph" w:customStyle="1" w:styleId="9AA4439272C849FD9DA8AB0124028241">
    <w:name w:val="9AA4439272C849FD9DA8AB0124028241"/>
    <w:rsid w:val="00B515CA"/>
  </w:style>
  <w:style w:type="paragraph" w:customStyle="1" w:styleId="5BEA6A552C0B4CC38690F9B12A2779B8">
    <w:name w:val="5BEA6A552C0B4CC38690F9B12A2779B8"/>
    <w:rsid w:val="00B515CA"/>
  </w:style>
  <w:style w:type="paragraph" w:customStyle="1" w:styleId="3A77B7858E6045EB8830AECFA4039D89">
    <w:name w:val="3A77B7858E6045EB8830AECFA4039D89"/>
    <w:rsid w:val="00B515CA"/>
  </w:style>
  <w:style w:type="paragraph" w:customStyle="1" w:styleId="4CE0DA294D304665867628DD68CF9CE7">
    <w:name w:val="4CE0DA294D304665867628DD68CF9CE7"/>
    <w:rsid w:val="00B515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6C156-C211-4B30-87D0-6F52E896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3360</Words>
  <Characters>20165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PUP Pszczyna</dc:creator>
  <cp:keywords/>
  <cp:lastModifiedBy>Maria-praca</cp:lastModifiedBy>
  <cp:revision>4</cp:revision>
  <cp:lastPrinted>2025-08-13T08:54:00Z</cp:lastPrinted>
  <dcterms:created xsi:type="dcterms:W3CDTF">2025-08-17T14:04:00Z</dcterms:created>
  <dcterms:modified xsi:type="dcterms:W3CDTF">2025-08-17T14:26:00Z</dcterms:modified>
</cp:coreProperties>
</file>